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135" w:rsidRDefault="00D44135" w:rsidP="00080960">
      <w:pPr>
        <w:jc w:val="center"/>
        <w:rPr>
          <w:b/>
          <w:color w:val="000000" w:themeColor="text1"/>
          <w:sz w:val="36"/>
          <w:szCs w:val="36"/>
        </w:rPr>
      </w:pPr>
      <w:bookmarkStart w:id="0" w:name="OLE_LINK19"/>
      <w:bookmarkStart w:id="1" w:name="OLE_LINK20"/>
      <w:bookmarkStart w:id="2" w:name="OLE_LINK9"/>
      <w:bookmarkStart w:id="3" w:name="OLE_LINK10"/>
      <w:r>
        <w:rPr>
          <w:b/>
          <w:color w:val="000000" w:themeColor="text1"/>
          <w:sz w:val="36"/>
          <w:szCs w:val="36"/>
        </w:rPr>
        <w:t xml:space="preserve">Ecole BIZANET </w:t>
      </w:r>
    </w:p>
    <w:p w:rsidR="00B70B2E" w:rsidRDefault="00D5516E" w:rsidP="00080960">
      <w:pPr>
        <w:jc w:val="center"/>
        <w:rPr>
          <w:b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t>SECTION INTERNATIO</w:t>
      </w:r>
      <w:r w:rsidR="00D44135">
        <w:rPr>
          <w:b/>
          <w:color w:val="000000" w:themeColor="text1"/>
          <w:sz w:val="36"/>
          <w:szCs w:val="36"/>
        </w:rPr>
        <w:t>NALE ESPAGNOLE</w:t>
      </w:r>
    </w:p>
    <w:p w:rsidR="00D44135" w:rsidRPr="00B70B2E" w:rsidRDefault="00B70B2E" w:rsidP="00080960">
      <w:pPr>
        <w:jc w:val="center"/>
        <w:rPr>
          <w:b/>
          <w:i/>
          <w:color w:val="000000" w:themeColor="text1"/>
          <w:sz w:val="36"/>
          <w:szCs w:val="36"/>
        </w:rPr>
      </w:pPr>
      <w:r w:rsidRPr="00B70B2E">
        <w:rPr>
          <w:b/>
          <w:i/>
          <w:color w:val="000000" w:themeColor="text1"/>
          <w:sz w:val="36"/>
          <w:szCs w:val="36"/>
        </w:rPr>
        <w:t>SECCIÓN ESPAÑOLA</w:t>
      </w:r>
      <w:r w:rsidR="00D44135" w:rsidRPr="00B70B2E">
        <w:rPr>
          <w:b/>
          <w:i/>
          <w:color w:val="000000" w:themeColor="text1"/>
          <w:sz w:val="36"/>
          <w:szCs w:val="36"/>
        </w:rPr>
        <w:t xml:space="preserve"> </w:t>
      </w:r>
    </w:p>
    <w:p w:rsidR="00D44135" w:rsidRDefault="00D44135" w:rsidP="00080960">
      <w:pPr>
        <w:jc w:val="center"/>
        <w:rPr>
          <w:b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t xml:space="preserve">2014 </w:t>
      </w:r>
    </w:p>
    <w:p w:rsidR="00B70B2E" w:rsidRDefault="00D44135" w:rsidP="00080960">
      <w:pPr>
        <w:jc w:val="center"/>
        <w:rPr>
          <w:b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t>DOCUMENTS DE REFERENCE</w:t>
      </w:r>
    </w:p>
    <w:p w:rsidR="00D44135" w:rsidRPr="00B70B2E" w:rsidRDefault="00B70B2E" w:rsidP="00080960">
      <w:pPr>
        <w:jc w:val="center"/>
        <w:rPr>
          <w:b/>
          <w:i/>
          <w:color w:val="000000" w:themeColor="text1"/>
          <w:sz w:val="36"/>
          <w:szCs w:val="36"/>
        </w:rPr>
      </w:pPr>
      <w:r w:rsidRPr="00B70B2E">
        <w:rPr>
          <w:b/>
          <w:i/>
          <w:color w:val="000000" w:themeColor="text1"/>
          <w:sz w:val="36"/>
          <w:szCs w:val="36"/>
        </w:rPr>
        <w:t>DOCUMENTOS DE MARCO</w:t>
      </w:r>
      <w:r w:rsidR="00D44135" w:rsidRPr="00B70B2E">
        <w:rPr>
          <w:b/>
          <w:i/>
          <w:color w:val="000000" w:themeColor="text1"/>
          <w:sz w:val="36"/>
          <w:szCs w:val="36"/>
        </w:rPr>
        <w:t xml:space="preserve"> </w:t>
      </w:r>
    </w:p>
    <w:p w:rsidR="00D44135" w:rsidRDefault="00D44135" w:rsidP="00D44135">
      <w:pPr>
        <w:rPr>
          <w:b/>
          <w:color w:val="000000" w:themeColor="text1"/>
          <w:sz w:val="36"/>
          <w:szCs w:val="36"/>
        </w:rPr>
      </w:pPr>
    </w:p>
    <w:p w:rsidR="00D44135" w:rsidRPr="00B70B2E" w:rsidRDefault="00D44135" w:rsidP="00080960">
      <w:pPr>
        <w:jc w:val="center"/>
        <w:rPr>
          <w:b/>
          <w:i/>
          <w:color w:val="000000" w:themeColor="text1"/>
          <w:sz w:val="36"/>
          <w:szCs w:val="36"/>
        </w:rPr>
      </w:pPr>
    </w:p>
    <w:p w:rsidR="00D44135" w:rsidRPr="00B70B2E" w:rsidRDefault="00D44135" w:rsidP="00080960">
      <w:pPr>
        <w:jc w:val="center"/>
        <w:rPr>
          <w:b/>
          <w:i/>
          <w:color w:val="000000" w:themeColor="text1"/>
          <w:sz w:val="36"/>
          <w:szCs w:val="36"/>
        </w:rPr>
      </w:pPr>
      <w:r w:rsidRPr="00B70B2E">
        <w:rPr>
          <w:b/>
          <w:i/>
          <w:color w:val="000000" w:themeColor="text1"/>
          <w:sz w:val="36"/>
          <w:szCs w:val="36"/>
        </w:rPr>
        <w:t>PROGRAMA SECCIÓN ESPAÑOLA</w:t>
      </w:r>
    </w:p>
    <w:p w:rsidR="00D44135" w:rsidRPr="00B70B2E" w:rsidRDefault="00D44135" w:rsidP="00080960">
      <w:pPr>
        <w:jc w:val="center"/>
        <w:rPr>
          <w:b/>
          <w:i/>
          <w:color w:val="000000" w:themeColor="text1"/>
          <w:sz w:val="36"/>
          <w:szCs w:val="36"/>
        </w:rPr>
      </w:pPr>
      <w:r w:rsidRPr="00B70B2E">
        <w:rPr>
          <w:b/>
          <w:i/>
          <w:sz w:val="36"/>
          <w:szCs w:val="36"/>
        </w:rPr>
        <w:t>EVALUACIONES TRIMESTRALES</w:t>
      </w:r>
    </w:p>
    <w:p w:rsidR="00D5516E" w:rsidRDefault="00D5516E" w:rsidP="00B70B2E">
      <w:pPr>
        <w:rPr>
          <w:b/>
          <w:color w:val="000000" w:themeColor="text1"/>
          <w:sz w:val="36"/>
          <w:szCs w:val="36"/>
        </w:rPr>
      </w:pPr>
    </w:p>
    <w:p w:rsidR="00D5516E" w:rsidRDefault="00D5516E" w:rsidP="00080960">
      <w:pPr>
        <w:jc w:val="center"/>
        <w:rPr>
          <w:b/>
          <w:color w:val="000000" w:themeColor="text1"/>
          <w:sz w:val="36"/>
          <w:szCs w:val="36"/>
        </w:rPr>
      </w:pPr>
    </w:p>
    <w:p w:rsidR="00D5516E" w:rsidRDefault="00D5516E" w:rsidP="00080960">
      <w:pPr>
        <w:jc w:val="center"/>
        <w:rPr>
          <w:b/>
          <w:color w:val="000000" w:themeColor="text1"/>
          <w:sz w:val="36"/>
          <w:szCs w:val="36"/>
        </w:rPr>
      </w:pPr>
    </w:p>
    <w:p w:rsidR="00D5516E" w:rsidRDefault="00D5516E" w:rsidP="00080960">
      <w:pPr>
        <w:jc w:val="center"/>
        <w:rPr>
          <w:b/>
          <w:color w:val="000000" w:themeColor="text1"/>
          <w:sz w:val="36"/>
          <w:szCs w:val="36"/>
        </w:rPr>
      </w:pPr>
    </w:p>
    <w:p w:rsidR="00D5516E" w:rsidRDefault="00D5516E" w:rsidP="00080960">
      <w:pPr>
        <w:jc w:val="center"/>
        <w:rPr>
          <w:b/>
          <w:color w:val="000000" w:themeColor="text1"/>
          <w:sz w:val="36"/>
          <w:szCs w:val="36"/>
        </w:rPr>
      </w:pPr>
    </w:p>
    <w:p w:rsidR="00D5516E" w:rsidRDefault="00D5516E" w:rsidP="00080960">
      <w:pPr>
        <w:jc w:val="center"/>
        <w:rPr>
          <w:b/>
          <w:color w:val="000000" w:themeColor="text1"/>
          <w:sz w:val="36"/>
          <w:szCs w:val="36"/>
        </w:rPr>
      </w:pPr>
    </w:p>
    <w:p w:rsidR="00D5516E" w:rsidRDefault="00D5516E" w:rsidP="00080960">
      <w:pPr>
        <w:jc w:val="center"/>
        <w:rPr>
          <w:b/>
          <w:color w:val="000000" w:themeColor="text1"/>
          <w:sz w:val="36"/>
          <w:szCs w:val="36"/>
        </w:rPr>
      </w:pPr>
    </w:p>
    <w:p w:rsidR="00D5516E" w:rsidRDefault="00D5516E" w:rsidP="00080960">
      <w:pPr>
        <w:jc w:val="center"/>
        <w:rPr>
          <w:b/>
          <w:color w:val="000000" w:themeColor="text1"/>
          <w:sz w:val="36"/>
          <w:szCs w:val="36"/>
        </w:rPr>
      </w:pPr>
    </w:p>
    <w:p w:rsidR="00D5516E" w:rsidRDefault="00D5516E" w:rsidP="00D5516E">
      <w:pPr>
        <w:pStyle w:val="Pieddepage"/>
        <w:jc w:val="center"/>
        <w:rPr>
          <w:rFonts w:ascii="Calibri" w:hAnsi="Calibri" w:cs="Courier New"/>
          <w:b/>
          <w:sz w:val="20"/>
          <w:szCs w:val="22"/>
        </w:rPr>
      </w:pPr>
    </w:p>
    <w:p w:rsidR="00D5516E" w:rsidRDefault="00D5516E" w:rsidP="00D5516E">
      <w:pPr>
        <w:pStyle w:val="Pieddepage"/>
        <w:jc w:val="center"/>
        <w:rPr>
          <w:rFonts w:ascii="Calibri" w:hAnsi="Calibri" w:cs="Courier New"/>
          <w:b/>
          <w:sz w:val="20"/>
          <w:szCs w:val="22"/>
        </w:rPr>
      </w:pPr>
    </w:p>
    <w:p w:rsidR="00D5516E" w:rsidRDefault="00D5516E" w:rsidP="00D5516E">
      <w:pPr>
        <w:pStyle w:val="Pieddepage"/>
        <w:jc w:val="center"/>
        <w:rPr>
          <w:rFonts w:ascii="Calibri" w:hAnsi="Calibri" w:cs="Courier New"/>
          <w:b/>
          <w:sz w:val="20"/>
          <w:szCs w:val="22"/>
        </w:rPr>
      </w:pPr>
    </w:p>
    <w:p w:rsidR="00D5516E" w:rsidRDefault="00D5516E" w:rsidP="00D5516E">
      <w:pPr>
        <w:pStyle w:val="Pieddepage"/>
        <w:jc w:val="center"/>
        <w:rPr>
          <w:rFonts w:ascii="Calibri" w:hAnsi="Calibri" w:cs="Courier New"/>
          <w:b/>
          <w:sz w:val="20"/>
          <w:szCs w:val="22"/>
        </w:rPr>
      </w:pPr>
    </w:p>
    <w:p w:rsidR="00D5516E" w:rsidRPr="00B347C2" w:rsidRDefault="00D5516E" w:rsidP="00D5516E">
      <w:pPr>
        <w:pStyle w:val="Pieddepage"/>
        <w:jc w:val="center"/>
        <w:rPr>
          <w:sz w:val="16"/>
        </w:rPr>
      </w:pPr>
      <w:bookmarkStart w:id="4" w:name="_GoBack"/>
      <w:bookmarkEnd w:id="4"/>
      <w:r w:rsidRPr="00B347C2">
        <w:rPr>
          <w:rFonts w:ascii="Calibri" w:hAnsi="Calibri" w:cs="Courier New"/>
          <w:b/>
          <w:sz w:val="20"/>
          <w:szCs w:val="22"/>
        </w:rPr>
        <w:t>ECOLE PRIMAIRE BIZANET- section internationale espagnole</w:t>
      </w:r>
      <w:r w:rsidRPr="00B347C2">
        <w:rPr>
          <w:rFonts w:ascii="Calibri" w:hAnsi="Calibri"/>
          <w:b/>
          <w:sz w:val="20"/>
          <w:szCs w:val="22"/>
        </w:rPr>
        <w:t xml:space="preserve">  </w:t>
      </w:r>
      <w:r w:rsidRPr="00B347C2">
        <w:rPr>
          <w:rFonts w:ascii="Calibri" w:hAnsi="Calibri"/>
          <w:b/>
          <w:sz w:val="20"/>
          <w:szCs w:val="22"/>
        </w:rPr>
        <w:br/>
      </w:r>
      <w:r w:rsidRPr="00B347C2">
        <w:rPr>
          <w:szCs w:val="20"/>
        </w:rPr>
        <w:t xml:space="preserve">53 Avenue Maréchal Randon38000 GRENOBLE  Tél : 04 76 42 00 66 </w:t>
      </w:r>
      <w:r w:rsidRPr="00B347C2">
        <w:rPr>
          <w:szCs w:val="20"/>
        </w:rPr>
        <w:br/>
        <w:t xml:space="preserve">Mel : </w:t>
      </w:r>
      <w:hyperlink r:id="rId5" w:history="1">
        <w:r w:rsidRPr="00B347C2">
          <w:rPr>
            <w:rStyle w:val="Lienhypertexte"/>
            <w:szCs w:val="20"/>
          </w:rPr>
          <w:t>ce.0382286d@ac-grenoble.fr</w:t>
        </w:r>
      </w:hyperlink>
      <w:r w:rsidRPr="00B347C2">
        <w:rPr>
          <w:szCs w:val="20"/>
        </w:rPr>
        <w:br/>
        <w:t xml:space="preserve">Site web : </w:t>
      </w:r>
      <w:hyperlink r:id="rId6" w:history="1">
        <w:r w:rsidRPr="00B347C2">
          <w:rPr>
            <w:rStyle w:val="Lienhypertexte"/>
            <w:szCs w:val="20"/>
          </w:rPr>
          <w:t>http://www.ac-grenoble.fr/ecole/bizanet.grenoble/v2/</w:t>
        </w:r>
      </w:hyperlink>
    </w:p>
    <w:p w:rsidR="00D5516E" w:rsidRDefault="00D5516E" w:rsidP="00080960">
      <w:pPr>
        <w:jc w:val="center"/>
        <w:rPr>
          <w:b/>
          <w:color w:val="000000" w:themeColor="text1"/>
          <w:sz w:val="36"/>
          <w:szCs w:val="36"/>
        </w:rPr>
        <w:sectPr w:rsidR="00D5516E" w:rsidSect="00D44135">
          <w:pgSz w:w="11906" w:h="16838"/>
          <w:pgMar w:top="720" w:right="720" w:bottom="720" w:left="624" w:header="709" w:footer="709" w:gutter="0"/>
          <w:cols w:space="708"/>
          <w:docGrid w:linePitch="360"/>
        </w:sectPr>
      </w:pPr>
    </w:p>
    <w:p w:rsidR="00080960" w:rsidRPr="00080960" w:rsidRDefault="00080960" w:rsidP="00080960">
      <w:pPr>
        <w:jc w:val="center"/>
        <w:rPr>
          <w:b/>
          <w:color w:val="000000" w:themeColor="text1"/>
          <w:sz w:val="36"/>
          <w:szCs w:val="36"/>
        </w:rPr>
      </w:pPr>
      <w:bookmarkStart w:id="5" w:name="OLE_LINK23"/>
      <w:bookmarkStart w:id="6" w:name="OLE_LINK24"/>
      <w:bookmarkStart w:id="7" w:name="OLE_LINK21"/>
      <w:bookmarkStart w:id="8" w:name="OLE_LINK22"/>
      <w:r w:rsidRPr="00B06B2D">
        <w:rPr>
          <w:b/>
          <w:color w:val="000000" w:themeColor="text1"/>
          <w:sz w:val="36"/>
          <w:szCs w:val="36"/>
        </w:rPr>
        <w:lastRenderedPageBreak/>
        <w:t xml:space="preserve">PROGRAMA SECCIÓN ESPAÑOLA </w:t>
      </w:r>
      <w:bookmarkEnd w:id="5"/>
      <w:bookmarkEnd w:id="6"/>
      <w:r w:rsidRPr="00B06B2D">
        <w:rPr>
          <w:b/>
          <w:color w:val="000000" w:themeColor="text1"/>
          <w:sz w:val="36"/>
          <w:szCs w:val="36"/>
        </w:rPr>
        <w:t>DE GRENOBLE – ÉCOLE BIZANET</w:t>
      </w:r>
    </w:p>
    <w:bookmarkEnd w:id="7"/>
    <w:bookmarkEnd w:id="8"/>
    <w:tbl>
      <w:tblPr>
        <w:tblStyle w:val="Grilledutableau"/>
        <w:tblW w:w="15417" w:type="dxa"/>
        <w:tblLayout w:type="fixed"/>
        <w:tblLook w:val="04A0"/>
      </w:tblPr>
      <w:tblGrid>
        <w:gridCol w:w="4928"/>
        <w:gridCol w:w="5386"/>
        <w:gridCol w:w="5103"/>
      </w:tblGrid>
      <w:tr w:rsidR="00080960" w:rsidRPr="00B06B2D" w:rsidTr="00080960">
        <w:tc>
          <w:tcPr>
            <w:tcW w:w="4928" w:type="dxa"/>
          </w:tcPr>
          <w:p w:rsidR="00080960" w:rsidRPr="00B06B2D" w:rsidRDefault="00080960" w:rsidP="0008096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080960" w:rsidRPr="00B06B2D" w:rsidRDefault="00080960" w:rsidP="00080960">
            <w:pPr>
              <w:jc w:val="both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Partiendo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siempre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del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entorno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natural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alumnos 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sus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 xml:space="preserve">intereses, en </w:t>
            </w:r>
            <w:r w:rsidRPr="00B06B2D">
              <w:rPr>
                <w:b/>
                <w:color w:val="000000" w:themeColor="text1"/>
                <w:sz w:val="18"/>
                <w:szCs w:val="18"/>
              </w:rPr>
              <w:t>CP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trabajaremos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diez </w:t>
            </w:r>
            <w:r w:rsidRPr="00B06B2D">
              <w:rPr>
                <w:color w:val="000000" w:themeColor="text1"/>
                <w:sz w:val="18"/>
                <w:szCs w:val="18"/>
              </w:rPr>
              <w:t>unidades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didácticas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: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</w:p>
          <w:p w:rsidR="00080960" w:rsidRPr="00B06B2D" w:rsidRDefault="00080960" w:rsidP="0008096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ab/>
              <w:t>1.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Saludos y despedidas. </w:t>
            </w:r>
            <w:r w:rsidRPr="00B06B2D">
              <w:rPr>
                <w:color w:val="000000" w:themeColor="text1"/>
                <w:sz w:val="18"/>
                <w:szCs w:val="18"/>
              </w:rPr>
              <w:t>Mi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colegio.</w:t>
            </w:r>
          </w:p>
          <w:p w:rsidR="00080960" w:rsidRPr="00B06B2D" w:rsidRDefault="00080960" w:rsidP="0008096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ab/>
              <w:t>2.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Mi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familia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mis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amigos.</w:t>
            </w:r>
          </w:p>
          <w:p w:rsidR="00080960" w:rsidRPr="00B06B2D" w:rsidRDefault="00080960" w:rsidP="0008096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ab/>
              <w:t>3.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Mi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casa.</w:t>
            </w:r>
          </w:p>
          <w:p w:rsidR="00080960" w:rsidRPr="00B06B2D" w:rsidRDefault="00080960" w:rsidP="0008096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ab/>
              <w:t>4.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Navidad</w:t>
            </w:r>
          </w:p>
          <w:p w:rsidR="00080960" w:rsidRPr="00B06B2D" w:rsidRDefault="00080960" w:rsidP="00080960">
            <w:pPr>
              <w:jc w:val="both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ab/>
              <w:t>5.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Mis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juguetes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</w:p>
          <w:p w:rsidR="00080960" w:rsidRPr="00B06B2D" w:rsidRDefault="00080960" w:rsidP="0008096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ab/>
              <w:t>6.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Mi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cuerpo.</w:t>
            </w:r>
          </w:p>
          <w:p w:rsidR="00080960" w:rsidRPr="00B06B2D" w:rsidRDefault="00080960" w:rsidP="00080960">
            <w:pPr>
              <w:jc w:val="both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ab/>
              <w:t>7.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Mi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ropa.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</w:p>
          <w:p w:rsidR="00080960" w:rsidRPr="00B06B2D" w:rsidRDefault="00080960" w:rsidP="00080960">
            <w:pPr>
              <w:jc w:val="both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ab/>
              <w:t>8.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alimentos.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</w:p>
          <w:p w:rsidR="00080960" w:rsidRPr="00B06B2D" w:rsidRDefault="00080960" w:rsidP="00080960">
            <w:pPr>
              <w:jc w:val="both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ab/>
              <w:t>9.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Mis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animales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preferidos.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</w:p>
          <w:p w:rsidR="00080960" w:rsidRPr="00B06B2D" w:rsidRDefault="00080960" w:rsidP="0008096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ab/>
              <w:t>10.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vacaciones.</w:t>
            </w:r>
          </w:p>
          <w:p w:rsidR="00080960" w:rsidRPr="00B06B2D" w:rsidRDefault="00080960" w:rsidP="00080960">
            <w:pPr>
              <w:pStyle w:val="Retraitcorpsdetexte"/>
              <w:ind w:left="0"/>
              <w:rPr>
                <w:color w:val="000000" w:themeColor="text1"/>
                <w:sz w:val="18"/>
                <w:szCs w:val="18"/>
                <w:lang w:val="es-ES"/>
              </w:rPr>
            </w:pP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En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ellas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aparecen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reflejados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los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siguientes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b/>
                <w:color w:val="000000" w:themeColor="text1"/>
                <w:sz w:val="18"/>
                <w:szCs w:val="18"/>
                <w:lang w:val="es-ES"/>
              </w:rPr>
              <w:t>conceptos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: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Vocabulario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expresiones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 </w:t>
            </w:r>
            <w:r w:rsidRPr="00B06B2D">
              <w:rPr>
                <w:color w:val="000000" w:themeColor="text1"/>
                <w:sz w:val="18"/>
                <w:szCs w:val="18"/>
              </w:rPr>
              <w:t>propias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cada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unidad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didáctica. Lectura perceptiva.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Saludos,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despedidas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consignas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comunicación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uso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cotidiano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clase.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Referencias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temporales: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estaciones,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meses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del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año,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días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semana,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momentos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jornada.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Los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colores.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Los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números hasta el 30.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Canciones y rimas.</w:t>
            </w:r>
          </w:p>
          <w:p w:rsidR="00080960" w:rsidRPr="00B06B2D" w:rsidRDefault="00080960" w:rsidP="00080960">
            <w:pPr>
              <w:ind w:left="720"/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080960" w:rsidRPr="00B06B2D" w:rsidRDefault="00080960" w:rsidP="00080960">
            <w:pPr>
              <w:pStyle w:val="Corpsdetexte"/>
              <w:jc w:val="both"/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</w:pP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Los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principales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criterios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b/>
                <w:color w:val="000000" w:themeColor="text1"/>
                <w:sz w:val="18"/>
                <w:szCs w:val="18"/>
                <w:lang w:val="es-ES"/>
              </w:rPr>
              <w:t>evaluación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son: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</w:p>
          <w:p w:rsidR="00080960" w:rsidRPr="00B06B2D" w:rsidRDefault="00080960" w:rsidP="0008096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b/>
                <w:color w:val="000000" w:themeColor="text1"/>
                <w:sz w:val="18"/>
                <w:szCs w:val="18"/>
              </w:rPr>
              <w:t>*Participa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forma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activa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tareas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propuestas.</w:t>
            </w:r>
          </w:p>
          <w:p w:rsidR="00080960" w:rsidRPr="00B06B2D" w:rsidRDefault="00080960" w:rsidP="0008096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*Comprende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oralmente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palabras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consignas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propias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su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nivel.</w:t>
            </w:r>
          </w:p>
          <w:p w:rsidR="00080960" w:rsidRPr="00B06B2D" w:rsidRDefault="00080960" w:rsidP="00080960">
            <w:pPr>
              <w:jc w:val="both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*Se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expresa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con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frases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palabras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español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aprendidas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dentro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fuera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del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aula.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</w:p>
          <w:p w:rsidR="00080960" w:rsidRPr="00B06B2D" w:rsidRDefault="00080960" w:rsidP="0008096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*Muestra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interés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por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conocer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términos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expresiones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nuevas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español.</w:t>
            </w:r>
          </w:p>
          <w:p w:rsidR="00080960" w:rsidRPr="00B06B2D" w:rsidRDefault="00080960" w:rsidP="0008096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*Contribuye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con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su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b/>
                <w:color w:val="000000" w:themeColor="text1"/>
                <w:sz w:val="18"/>
                <w:szCs w:val="18"/>
              </w:rPr>
              <w:t>actitud</w:t>
            </w:r>
            <w:r w:rsidRPr="00B06B2D">
              <w:rPr>
                <w:rFonts w:eastAsia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b/>
                <w:color w:val="000000" w:themeColor="text1"/>
                <w:sz w:val="18"/>
                <w:szCs w:val="18"/>
              </w:rPr>
              <w:t>y</w:t>
            </w:r>
            <w:r w:rsidRPr="00B06B2D">
              <w:rPr>
                <w:rFonts w:eastAsia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b/>
                <w:color w:val="000000" w:themeColor="text1"/>
                <w:sz w:val="18"/>
                <w:szCs w:val="18"/>
              </w:rPr>
              <w:t>comportamiento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al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buen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clima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trabajo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clase.</w:t>
            </w:r>
          </w:p>
          <w:p w:rsidR="00080960" w:rsidRPr="00B06B2D" w:rsidRDefault="00080960" w:rsidP="0008096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080960" w:rsidRPr="00B06B2D" w:rsidRDefault="00080960" w:rsidP="00080960">
            <w:pPr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06B2D">
              <w:rPr>
                <w:b/>
                <w:bCs/>
                <w:color w:val="000000" w:themeColor="text1"/>
                <w:sz w:val="18"/>
                <w:szCs w:val="18"/>
              </w:rPr>
              <w:t>¿De qué manera llevaré a cabo la evaluación?</w:t>
            </w:r>
          </w:p>
          <w:p w:rsidR="00080960" w:rsidRPr="00B06B2D" w:rsidRDefault="00080960" w:rsidP="0008096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*</w:t>
            </w:r>
            <w:r w:rsidRPr="00B06B2D">
              <w:rPr>
                <w:i/>
                <w:color w:val="000000" w:themeColor="text1"/>
                <w:sz w:val="18"/>
                <w:szCs w:val="18"/>
              </w:rPr>
              <w:t>Observación sistemática</w:t>
            </w:r>
            <w:r w:rsidRPr="00B06B2D">
              <w:rPr>
                <w:color w:val="000000" w:themeColor="text1"/>
                <w:sz w:val="18"/>
                <w:szCs w:val="18"/>
              </w:rPr>
              <w:t xml:space="preserve"> de las actividades que se realizan en el aula y de su  interacción comunicativa.</w:t>
            </w:r>
          </w:p>
          <w:p w:rsidR="00080960" w:rsidRPr="00B06B2D" w:rsidRDefault="00080960" w:rsidP="0008096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*</w:t>
            </w:r>
            <w:r w:rsidRPr="00B06B2D">
              <w:rPr>
                <w:i/>
                <w:color w:val="000000" w:themeColor="text1"/>
                <w:sz w:val="18"/>
                <w:szCs w:val="18"/>
              </w:rPr>
              <w:t>Pruebas comunicativas</w:t>
            </w:r>
            <w:r w:rsidRPr="00B06B2D">
              <w:rPr>
                <w:color w:val="000000" w:themeColor="text1"/>
                <w:sz w:val="18"/>
                <w:szCs w:val="18"/>
              </w:rPr>
              <w:t xml:space="preserve"> basadas en su interacción en el aula..</w:t>
            </w:r>
          </w:p>
          <w:p w:rsidR="00080960" w:rsidRDefault="00080960" w:rsidP="00080960">
            <w:pPr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 xml:space="preserve"> *</w:t>
            </w:r>
            <w:r w:rsidRPr="00B06B2D">
              <w:rPr>
                <w:i/>
                <w:color w:val="000000" w:themeColor="text1"/>
                <w:sz w:val="18"/>
                <w:szCs w:val="18"/>
              </w:rPr>
              <w:t>Cuaderno y fichas de trabajo</w:t>
            </w:r>
            <w:r w:rsidRPr="00B06B2D">
              <w:rPr>
                <w:color w:val="000000" w:themeColor="text1"/>
                <w:sz w:val="18"/>
                <w:szCs w:val="18"/>
              </w:rPr>
              <w:t>.</w:t>
            </w:r>
          </w:p>
          <w:p w:rsidR="00080960" w:rsidRPr="004F2E46" w:rsidRDefault="00080960" w:rsidP="0008096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Libro del alumno:  Súper Drago</w:t>
            </w:r>
          </w:p>
        </w:tc>
        <w:tc>
          <w:tcPr>
            <w:tcW w:w="5386" w:type="dxa"/>
          </w:tcPr>
          <w:p w:rsidR="00080960" w:rsidRPr="00B06B2D" w:rsidRDefault="00080960" w:rsidP="0008096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 xml:space="preserve">     </w:t>
            </w:r>
          </w:p>
          <w:p w:rsidR="00080960" w:rsidRPr="00B06B2D" w:rsidRDefault="00080960" w:rsidP="0008096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Partiendo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centros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interés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cercanos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alumnos,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unidades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didácticas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programadas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para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el nivel de </w:t>
            </w:r>
            <w:r w:rsidRPr="00B06B2D">
              <w:rPr>
                <w:rFonts w:eastAsia="Arial"/>
                <w:b/>
                <w:bCs/>
                <w:color w:val="000000" w:themeColor="text1"/>
                <w:sz w:val="18"/>
                <w:szCs w:val="18"/>
              </w:rPr>
              <w:t>CE1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son:</w:t>
            </w:r>
          </w:p>
          <w:p w:rsidR="00080960" w:rsidRPr="00B06B2D" w:rsidRDefault="00080960" w:rsidP="0008096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080960" w:rsidRPr="00B06B2D" w:rsidRDefault="00080960" w:rsidP="00080960">
            <w:pPr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¡Hola!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¿Cómo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estás?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>Cantar y jugar.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>Ven a mi fiesta.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Mi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cuerpo.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Érase una vez.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Me gusta la fruta.</w:t>
            </w:r>
          </w:p>
          <w:p w:rsidR="00080960" w:rsidRPr="00B06B2D" w:rsidRDefault="00080960" w:rsidP="00080960">
            <w:pPr>
              <w:ind w:left="720"/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080960" w:rsidRPr="00B06B2D" w:rsidRDefault="00080960" w:rsidP="00080960">
            <w:pPr>
              <w:pStyle w:val="Retraitcorpsdetexte"/>
              <w:ind w:left="0"/>
              <w:rPr>
                <w:color w:val="000000" w:themeColor="text1"/>
                <w:sz w:val="18"/>
                <w:szCs w:val="18"/>
                <w:lang w:val="es-ES"/>
              </w:rPr>
            </w:pP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En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ellas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trabajaremos, entre otros,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los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siguientes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b/>
                <w:color w:val="000000" w:themeColor="text1"/>
                <w:sz w:val="18"/>
                <w:szCs w:val="18"/>
                <w:lang w:val="es-ES"/>
              </w:rPr>
              <w:t>conceptos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: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El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alfabeto.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Descripción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espacios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habituales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del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niño.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Los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días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semana y los meses.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Masculino-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femenino/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singular-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plural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Plural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i/>
                <w:iCs/>
                <w:color w:val="000000" w:themeColor="text1"/>
                <w:sz w:val="18"/>
                <w:szCs w:val="18"/>
              </w:rPr>
              <w:t>-s,-es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Números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del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1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al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50.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Posesivos: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i/>
                <w:iCs/>
                <w:color w:val="000000" w:themeColor="text1"/>
                <w:sz w:val="18"/>
                <w:szCs w:val="18"/>
              </w:rPr>
              <w:t>mi,</w:t>
            </w:r>
            <w:r w:rsidRPr="00B06B2D">
              <w:rPr>
                <w:rFonts w:eastAsia="Arial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i/>
                <w:iCs/>
                <w:color w:val="000000" w:themeColor="text1"/>
                <w:sz w:val="18"/>
                <w:szCs w:val="18"/>
              </w:rPr>
              <w:t>tu,</w:t>
            </w:r>
            <w:r w:rsidRPr="00B06B2D">
              <w:rPr>
                <w:rFonts w:eastAsia="Arial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i/>
                <w:iCs/>
                <w:color w:val="000000" w:themeColor="text1"/>
                <w:sz w:val="18"/>
                <w:szCs w:val="18"/>
              </w:rPr>
              <w:t>su.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Situación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el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espacio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cosas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personas: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cerca,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lejos,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aquí,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allí,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encima,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debajo,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delante,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detrás.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Expresión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deseos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peticiones: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quiero..../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Fórmulas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cortesía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B06B2D">
              <w:rPr>
                <w:i/>
                <w:iCs/>
                <w:color w:val="000000" w:themeColor="text1"/>
                <w:sz w:val="18"/>
                <w:szCs w:val="18"/>
              </w:rPr>
              <w:t>Me</w:t>
            </w:r>
            <w:r w:rsidRPr="00B06B2D">
              <w:rPr>
                <w:rFonts w:eastAsia="Arial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i/>
                <w:iCs/>
                <w:color w:val="000000" w:themeColor="text1"/>
                <w:sz w:val="18"/>
                <w:szCs w:val="18"/>
              </w:rPr>
              <w:t>gusta/</w:t>
            </w:r>
            <w:r w:rsidRPr="00B06B2D">
              <w:rPr>
                <w:rFonts w:eastAsia="Arial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i/>
                <w:iCs/>
                <w:color w:val="000000" w:themeColor="text1"/>
                <w:sz w:val="18"/>
                <w:szCs w:val="18"/>
              </w:rPr>
              <w:t>me</w:t>
            </w:r>
            <w:r w:rsidRPr="00B06B2D">
              <w:rPr>
                <w:rFonts w:eastAsia="Arial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i/>
                <w:iCs/>
                <w:color w:val="000000" w:themeColor="text1"/>
                <w:sz w:val="18"/>
                <w:szCs w:val="18"/>
              </w:rPr>
              <w:t>gustan.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Ortografía: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C-Q/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H/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la </w:t>
            </w:r>
            <w:r w:rsidRPr="00B06B2D">
              <w:rPr>
                <w:color w:val="000000" w:themeColor="text1"/>
                <w:sz w:val="18"/>
                <w:szCs w:val="18"/>
              </w:rPr>
              <w:t>R: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Rosa-Pero/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RR</w:t>
            </w:r>
            <w:r>
              <w:rPr>
                <w:color w:val="000000" w:themeColor="text1"/>
                <w:sz w:val="18"/>
                <w:szCs w:val="18"/>
              </w:rPr>
              <w:t xml:space="preserve">/ 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Mayúsculas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minúsculas.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Canciones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 </w:t>
            </w:r>
            <w:r w:rsidRPr="00B06B2D">
              <w:rPr>
                <w:color w:val="000000" w:themeColor="text1"/>
                <w:sz w:val="18"/>
                <w:szCs w:val="18"/>
              </w:rPr>
              <w:t>populares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infantiles.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Rimas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poemas.</w:t>
            </w:r>
          </w:p>
          <w:p w:rsidR="00080960" w:rsidRPr="00B06B2D" w:rsidRDefault="00080960" w:rsidP="00080960">
            <w:pPr>
              <w:pStyle w:val="Sangra2detindependiente1"/>
              <w:ind w:left="6"/>
              <w:jc w:val="both"/>
              <w:rPr>
                <w:color w:val="000000" w:themeColor="text1"/>
                <w:sz w:val="18"/>
                <w:szCs w:val="18"/>
                <w:lang w:val="es-ES"/>
              </w:rPr>
            </w:pP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La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b/>
                <w:color w:val="000000" w:themeColor="text1"/>
                <w:sz w:val="18"/>
                <w:szCs w:val="18"/>
                <w:lang w:val="es-ES"/>
              </w:rPr>
              <w:t>evaluación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será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continua,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valorándose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el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progreso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individual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cada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alumno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mediante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la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observación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sistemática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directa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su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participación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las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actividades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que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realiza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en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su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cuaderno,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en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la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pizarra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o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las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fichas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que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se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les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facilita.</w:t>
            </w:r>
          </w:p>
          <w:p w:rsidR="00080960" w:rsidRPr="00B06B2D" w:rsidRDefault="00080960" w:rsidP="00080960">
            <w:pPr>
              <w:ind w:left="6"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Será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una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evaluación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06B2D">
              <w:rPr>
                <w:color w:val="000000" w:themeColor="text1"/>
                <w:sz w:val="18"/>
                <w:szCs w:val="18"/>
              </w:rPr>
              <w:t>sumativa</w:t>
            </w:r>
            <w:proofErr w:type="spellEnd"/>
            <w:r w:rsidRPr="00B06B2D">
              <w:rPr>
                <w:color w:val="000000" w:themeColor="text1"/>
                <w:sz w:val="18"/>
                <w:szCs w:val="18"/>
              </w:rPr>
              <w:t>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basada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interacción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el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aula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que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tendrá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cuenta: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14"/>
              </w:numPr>
              <w:suppressAutoHyphens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La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capacidad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comprensión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expresión.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14"/>
              </w:numPr>
              <w:suppressAutoHyphens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El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dominio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del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vocabulario,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pronunciación,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grafía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así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como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reproducción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sonora,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rítmica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entonación.</w:t>
            </w:r>
          </w:p>
          <w:p w:rsidR="00080960" w:rsidRPr="004F2E46" w:rsidRDefault="00080960" w:rsidP="00080960">
            <w:pPr>
              <w:widowControl w:val="0"/>
              <w:numPr>
                <w:ilvl w:val="0"/>
                <w:numId w:val="14"/>
              </w:numPr>
              <w:suppressAutoHyphens/>
              <w:jc w:val="both"/>
              <w:rPr>
                <w:color w:val="000000" w:themeColor="text1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La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adquisición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conocimientos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propuestos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para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este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nivel.</w:t>
            </w:r>
          </w:p>
          <w:p w:rsidR="00080960" w:rsidRDefault="00080960" w:rsidP="00080960">
            <w:pPr>
              <w:ind w:left="366"/>
              <w:jc w:val="both"/>
              <w:rPr>
                <w:rFonts w:eastAsia="Arial"/>
                <w:color w:val="000000" w:themeColor="text1"/>
                <w:sz w:val="18"/>
                <w:szCs w:val="18"/>
              </w:rPr>
            </w:pPr>
          </w:p>
          <w:p w:rsidR="00080960" w:rsidRPr="004F2E46" w:rsidRDefault="00080960" w:rsidP="00080960">
            <w:pPr>
              <w:ind w:left="366"/>
              <w:jc w:val="center"/>
              <w:rPr>
                <w:color w:val="000000" w:themeColor="text1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Libro del alumno: Colega 1</w:t>
            </w:r>
          </w:p>
        </w:tc>
        <w:tc>
          <w:tcPr>
            <w:tcW w:w="5103" w:type="dxa"/>
          </w:tcPr>
          <w:p w:rsidR="00080960" w:rsidRPr="00B06B2D" w:rsidRDefault="00080960" w:rsidP="0008096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080960" w:rsidRPr="00B06B2D" w:rsidRDefault="00080960" w:rsidP="00080960">
            <w:pPr>
              <w:jc w:val="both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En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b/>
                <w:bCs/>
                <w:color w:val="000000" w:themeColor="text1"/>
                <w:sz w:val="18"/>
                <w:szCs w:val="18"/>
              </w:rPr>
              <w:t>CE2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también </w:t>
            </w:r>
            <w:r w:rsidRPr="00B06B2D">
              <w:rPr>
                <w:color w:val="000000" w:themeColor="text1"/>
                <w:sz w:val="18"/>
                <w:szCs w:val="18"/>
              </w:rPr>
              <w:t>trabajaremos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seis </w:t>
            </w:r>
            <w:r w:rsidRPr="00B06B2D">
              <w:rPr>
                <w:color w:val="000000" w:themeColor="text1"/>
                <w:sz w:val="18"/>
                <w:szCs w:val="18"/>
              </w:rPr>
              <w:t>unidades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didácticas: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</w:p>
          <w:p w:rsidR="00080960" w:rsidRPr="00B06B2D" w:rsidRDefault="00080960" w:rsidP="00080960">
            <w:pPr>
              <w:ind w:left="360"/>
              <w:jc w:val="both"/>
              <w:rPr>
                <w:rFonts w:eastAsia="Arial"/>
                <w:color w:val="000000" w:themeColor="text1"/>
                <w:sz w:val="18"/>
                <w:szCs w:val="18"/>
              </w:rPr>
            </w:pPr>
          </w:p>
          <w:p w:rsidR="00080960" w:rsidRPr="00B06B2D" w:rsidRDefault="00080960" w:rsidP="00080960">
            <w:pPr>
              <w:widowControl w:val="0"/>
              <w:numPr>
                <w:ilvl w:val="0"/>
                <w:numId w:val="15"/>
              </w:numPr>
              <w:suppressAutoHyphens/>
              <w:jc w:val="both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Dónde vivo, de dónde soy..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15"/>
              </w:numPr>
              <w:suppressAutoHyphens/>
              <w:jc w:val="both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>Mi familia y otros animales.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15"/>
              </w:numPr>
              <w:suppressAutoHyphens/>
              <w:jc w:val="both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>En el colegio y fuera del colegio.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15"/>
              </w:numPr>
              <w:suppressAutoHyphens/>
              <w:jc w:val="both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>En mi casa y fuera de mi casa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15"/>
              </w:numPr>
              <w:suppressAutoHyphens/>
              <w:jc w:val="both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>En mi barrio y fuera de mi barrio.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15"/>
              </w:numPr>
              <w:suppressAutoHyphens/>
              <w:jc w:val="both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>Cómo me siento.</w:t>
            </w:r>
          </w:p>
          <w:p w:rsidR="00080960" w:rsidRPr="00B06B2D" w:rsidRDefault="00080960" w:rsidP="00080960">
            <w:pPr>
              <w:ind w:left="360"/>
              <w:jc w:val="both"/>
              <w:rPr>
                <w:rFonts w:eastAsia="Arial"/>
                <w:color w:val="000000" w:themeColor="text1"/>
                <w:sz w:val="18"/>
                <w:szCs w:val="18"/>
              </w:rPr>
            </w:pPr>
          </w:p>
          <w:p w:rsidR="00080960" w:rsidRPr="00B06B2D" w:rsidRDefault="00080960" w:rsidP="0008096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En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ellas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aparecen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reflejados, entre otros,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siguientes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b/>
                <w:color w:val="000000" w:themeColor="text1"/>
                <w:sz w:val="18"/>
                <w:szCs w:val="18"/>
              </w:rPr>
              <w:t>conceptos</w:t>
            </w:r>
            <w:r w:rsidRPr="00B06B2D">
              <w:rPr>
                <w:color w:val="000000" w:themeColor="text1"/>
                <w:sz w:val="18"/>
                <w:szCs w:val="18"/>
              </w:rPr>
              <w:t>:</w:t>
            </w:r>
          </w:p>
          <w:p w:rsidR="00080960" w:rsidRPr="00B06B2D" w:rsidRDefault="00080960" w:rsidP="00080960">
            <w:pPr>
              <w:pStyle w:val="Paragraphedeliste"/>
              <w:numPr>
                <w:ilvl w:val="0"/>
                <w:numId w:val="13"/>
              </w:numPr>
              <w:jc w:val="both"/>
              <w:rPr>
                <w:color w:val="000000" w:themeColor="text1"/>
                <w:sz w:val="18"/>
                <w:szCs w:val="18"/>
                <w:lang w:val="es-ES"/>
              </w:rPr>
            </w:pP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Presentarme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presentar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nuestros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amigos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familia.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Preguntar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otros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sobre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su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familia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amigos: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Ser/Llamarse/Este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es...Esta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es...</w:t>
            </w:r>
          </w:p>
          <w:p w:rsidR="00080960" w:rsidRPr="00B06B2D" w:rsidRDefault="00080960" w:rsidP="00080960">
            <w:pPr>
              <w:pStyle w:val="Paragraphedeliste"/>
              <w:numPr>
                <w:ilvl w:val="0"/>
                <w:numId w:val="13"/>
              </w:numPr>
              <w:jc w:val="both"/>
              <w:rPr>
                <w:color w:val="000000" w:themeColor="text1"/>
                <w:sz w:val="18"/>
                <w:szCs w:val="18"/>
                <w:lang w:val="es-ES"/>
              </w:rPr>
            </w:pP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Meses y estaciones.</w:t>
            </w:r>
          </w:p>
          <w:p w:rsidR="00080960" w:rsidRPr="00B06B2D" w:rsidRDefault="00080960" w:rsidP="00080960">
            <w:pPr>
              <w:pStyle w:val="Paragraphedeliste"/>
              <w:numPr>
                <w:ilvl w:val="0"/>
                <w:numId w:val="1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Interrogativos.</w:t>
            </w:r>
          </w:p>
          <w:p w:rsidR="00080960" w:rsidRPr="00B06B2D" w:rsidRDefault="00080960" w:rsidP="00080960">
            <w:pPr>
              <w:pStyle w:val="Paragraphedeliste"/>
              <w:numPr>
                <w:ilvl w:val="0"/>
                <w:numId w:val="13"/>
              </w:numPr>
              <w:jc w:val="both"/>
              <w:rPr>
                <w:color w:val="000000" w:themeColor="text1"/>
                <w:sz w:val="18"/>
                <w:szCs w:val="18"/>
                <w:lang w:val="es-ES"/>
              </w:rPr>
            </w:pP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Verbos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en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presente: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1ª,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2ª,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3ª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persona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del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singular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plural</w:t>
            </w:r>
          </w:p>
          <w:p w:rsidR="00080960" w:rsidRPr="00B06B2D" w:rsidRDefault="00080960" w:rsidP="00080960">
            <w:pPr>
              <w:pStyle w:val="Paragraphedeliste"/>
              <w:numPr>
                <w:ilvl w:val="0"/>
                <w:numId w:val="13"/>
              </w:numPr>
              <w:jc w:val="both"/>
              <w:rPr>
                <w:color w:val="000000" w:themeColor="text1"/>
                <w:sz w:val="18"/>
                <w:szCs w:val="18"/>
                <w:lang w:val="es-ES"/>
              </w:rPr>
            </w:pP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Descripción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personas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través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sus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características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corporales.</w:t>
            </w:r>
          </w:p>
          <w:p w:rsidR="00080960" w:rsidRPr="00B06B2D" w:rsidRDefault="00080960" w:rsidP="00080960">
            <w:pPr>
              <w:pStyle w:val="Paragraphedeliste"/>
              <w:numPr>
                <w:ilvl w:val="0"/>
                <w:numId w:val="13"/>
              </w:numPr>
              <w:jc w:val="both"/>
              <w:rPr>
                <w:color w:val="000000" w:themeColor="text1"/>
                <w:sz w:val="18"/>
                <w:szCs w:val="18"/>
                <w:lang w:val="es-ES"/>
              </w:rPr>
            </w:pP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Numeración hasta el 100.</w:t>
            </w:r>
          </w:p>
          <w:p w:rsidR="00080960" w:rsidRPr="00B06B2D" w:rsidRDefault="00080960" w:rsidP="00080960">
            <w:pPr>
              <w:pStyle w:val="Paragraphedeliste"/>
              <w:numPr>
                <w:ilvl w:val="0"/>
                <w:numId w:val="13"/>
              </w:numPr>
              <w:jc w:val="both"/>
              <w:rPr>
                <w:color w:val="000000" w:themeColor="text1"/>
                <w:sz w:val="18"/>
                <w:szCs w:val="18"/>
                <w:lang w:val="es-ES"/>
              </w:rPr>
            </w:pP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La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ropa: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las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prendas,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colores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formas.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Gustos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preferencias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en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el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vestir.</w:t>
            </w:r>
          </w:p>
          <w:p w:rsidR="00080960" w:rsidRPr="00B06B2D" w:rsidRDefault="00080960" w:rsidP="00080960">
            <w:pPr>
              <w:pStyle w:val="Paragraphedeliste"/>
              <w:numPr>
                <w:ilvl w:val="0"/>
                <w:numId w:val="13"/>
              </w:numPr>
              <w:jc w:val="both"/>
              <w:rPr>
                <w:color w:val="000000" w:themeColor="text1"/>
                <w:sz w:val="18"/>
                <w:szCs w:val="18"/>
                <w:lang w:val="es-ES"/>
              </w:rPr>
            </w:pP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Expresiones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sobre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el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tiempo.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La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naturaleza.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Ir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vacaciones: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lugares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variados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(campamento,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pueblo,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montaña,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playa...)</w:t>
            </w:r>
          </w:p>
          <w:p w:rsidR="00080960" w:rsidRPr="00B06B2D" w:rsidRDefault="00080960" w:rsidP="00080960">
            <w:pPr>
              <w:pStyle w:val="Paragraphedeliste"/>
              <w:numPr>
                <w:ilvl w:val="0"/>
                <w:numId w:val="13"/>
              </w:numPr>
              <w:jc w:val="both"/>
              <w:rPr>
                <w:color w:val="000000" w:themeColor="text1"/>
                <w:sz w:val="18"/>
                <w:szCs w:val="18"/>
                <w:lang w:val="es-ES"/>
              </w:rPr>
            </w:pP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Expresar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habilidades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tanto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en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afirmativo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como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en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negativo: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Saber+infinitivo.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13"/>
              </w:numPr>
              <w:suppressAutoHyphens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Ortografía: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C-K-Q/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H/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la </w:t>
            </w:r>
            <w:r w:rsidRPr="00B06B2D">
              <w:rPr>
                <w:color w:val="000000" w:themeColor="text1"/>
                <w:sz w:val="18"/>
                <w:szCs w:val="18"/>
              </w:rPr>
              <w:t>R: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Rosa-Pero/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la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RR/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06B2D">
              <w:rPr>
                <w:color w:val="000000" w:themeColor="text1"/>
                <w:sz w:val="18"/>
                <w:szCs w:val="18"/>
              </w:rPr>
              <w:t>ga-gue-gui-go-gu</w:t>
            </w:r>
            <w:proofErr w:type="spellEnd"/>
            <w:r w:rsidRPr="00B06B2D">
              <w:rPr>
                <w:color w:val="000000" w:themeColor="text1"/>
                <w:sz w:val="18"/>
                <w:szCs w:val="18"/>
              </w:rPr>
              <w:t>/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B-V.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</w:p>
          <w:p w:rsidR="00080960" w:rsidRPr="00B06B2D" w:rsidRDefault="00080960" w:rsidP="00080960">
            <w:pPr>
              <w:widowControl w:val="0"/>
              <w:numPr>
                <w:ilvl w:val="0"/>
                <w:numId w:val="13"/>
              </w:numPr>
              <w:suppressAutoHyphens/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Ortografía: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Signos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puntuación.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Mayúsculas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minúsculas.</w:t>
            </w:r>
          </w:p>
          <w:p w:rsidR="00080960" w:rsidRPr="00B06B2D" w:rsidRDefault="00080960" w:rsidP="00080960">
            <w:pPr>
              <w:pStyle w:val="Paragraphedeliste"/>
              <w:numPr>
                <w:ilvl w:val="0"/>
                <w:numId w:val="13"/>
              </w:numPr>
              <w:jc w:val="both"/>
              <w:rPr>
                <w:color w:val="000000" w:themeColor="text1"/>
                <w:sz w:val="18"/>
                <w:szCs w:val="18"/>
                <w:lang w:val="es-ES"/>
              </w:rPr>
            </w:pP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Descripción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las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emociones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propias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expresadas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por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otros.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Contrarios: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contento-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triste,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nervioso-tranquilo...</w:t>
            </w:r>
          </w:p>
          <w:p w:rsidR="00080960" w:rsidRPr="00B06B2D" w:rsidRDefault="00080960" w:rsidP="00080960">
            <w:pPr>
              <w:pStyle w:val="Paragraphedeliste"/>
              <w:numPr>
                <w:ilvl w:val="0"/>
                <w:numId w:val="13"/>
              </w:numPr>
              <w:jc w:val="both"/>
              <w:rPr>
                <w:color w:val="000000" w:themeColor="text1"/>
                <w:sz w:val="18"/>
                <w:szCs w:val="18"/>
                <w:lang w:val="es-ES"/>
              </w:rPr>
            </w:pP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Verbo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jugar: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deportes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juguetes</w:t>
            </w:r>
          </w:p>
          <w:p w:rsidR="00080960" w:rsidRPr="00B06B2D" w:rsidRDefault="00080960" w:rsidP="00080960">
            <w:pPr>
              <w:pStyle w:val="Paragraphedeliste"/>
              <w:numPr>
                <w:ilvl w:val="0"/>
                <w:numId w:val="1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>Animales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y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mascotas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preferidos.</w:t>
            </w:r>
          </w:p>
          <w:p w:rsidR="00080960" w:rsidRPr="00B06B2D" w:rsidRDefault="00080960" w:rsidP="00080960">
            <w:pPr>
              <w:pStyle w:val="Paragraphedeliste"/>
              <w:numPr>
                <w:ilvl w:val="0"/>
                <w:numId w:val="13"/>
              </w:numPr>
              <w:jc w:val="both"/>
              <w:rPr>
                <w:b/>
                <w:bCs/>
                <w:color w:val="000000" w:themeColor="text1"/>
                <w:sz w:val="18"/>
                <w:szCs w:val="18"/>
                <w:lang w:val="es-ES"/>
              </w:rPr>
            </w:pP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Poemas,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textos,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fragmentos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teatro.</w:t>
            </w:r>
          </w:p>
          <w:p w:rsidR="00080960" w:rsidRPr="00B06B2D" w:rsidRDefault="00080960" w:rsidP="0008096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B06B2D">
              <w:rPr>
                <w:color w:val="000000" w:themeColor="text1"/>
                <w:sz w:val="18"/>
                <w:szCs w:val="18"/>
              </w:rPr>
              <w:t xml:space="preserve">La </w:t>
            </w:r>
            <w:r w:rsidRPr="00B06B2D">
              <w:rPr>
                <w:b/>
                <w:color w:val="000000" w:themeColor="text1"/>
                <w:sz w:val="18"/>
                <w:szCs w:val="18"/>
              </w:rPr>
              <w:t>evaluación</w:t>
            </w:r>
            <w:r w:rsidRPr="00B06B2D">
              <w:rPr>
                <w:color w:val="000000" w:themeColor="text1"/>
                <w:sz w:val="18"/>
                <w:szCs w:val="18"/>
              </w:rPr>
              <w:t xml:space="preserve"> será igual que en CE1, pero en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CE2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se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</w:rPr>
              <w:t>realizará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i/>
                <w:color w:val="000000" w:themeColor="text1"/>
                <w:sz w:val="18"/>
                <w:szCs w:val="18"/>
              </w:rPr>
              <w:t>un</w:t>
            </w:r>
            <w:r w:rsidRPr="00B06B2D">
              <w:rPr>
                <w:rFonts w:eastAsia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i/>
                <w:color w:val="000000" w:themeColor="text1"/>
                <w:sz w:val="18"/>
                <w:szCs w:val="18"/>
              </w:rPr>
              <w:t>pequeño</w:t>
            </w:r>
            <w:r w:rsidRPr="00B06B2D">
              <w:rPr>
                <w:rFonts w:eastAsia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i/>
                <w:color w:val="000000" w:themeColor="text1"/>
                <w:sz w:val="18"/>
                <w:szCs w:val="18"/>
              </w:rPr>
              <w:t>examen</w:t>
            </w:r>
            <w:r w:rsidRPr="00B06B2D">
              <w:rPr>
                <w:rFonts w:eastAsia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i/>
                <w:color w:val="000000" w:themeColor="text1"/>
                <w:sz w:val="18"/>
                <w:szCs w:val="18"/>
              </w:rPr>
              <w:t>al</w:t>
            </w:r>
            <w:r w:rsidRPr="00B06B2D">
              <w:rPr>
                <w:rFonts w:eastAsia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i/>
                <w:color w:val="000000" w:themeColor="text1"/>
                <w:sz w:val="18"/>
                <w:szCs w:val="18"/>
              </w:rPr>
              <w:t>final</w:t>
            </w:r>
            <w:r w:rsidRPr="00B06B2D">
              <w:rPr>
                <w:rFonts w:eastAsia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i/>
                <w:color w:val="000000" w:themeColor="text1"/>
                <w:sz w:val="18"/>
                <w:szCs w:val="18"/>
              </w:rPr>
              <w:t>de</w:t>
            </w:r>
            <w:r w:rsidRPr="00B06B2D">
              <w:rPr>
                <w:rFonts w:eastAsia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i/>
                <w:color w:val="000000" w:themeColor="text1"/>
                <w:sz w:val="18"/>
                <w:szCs w:val="18"/>
              </w:rPr>
              <w:t>cada</w:t>
            </w:r>
            <w:r w:rsidRPr="00B06B2D">
              <w:rPr>
                <w:rFonts w:eastAsia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i/>
                <w:color w:val="000000" w:themeColor="text1"/>
                <w:sz w:val="18"/>
                <w:szCs w:val="18"/>
              </w:rPr>
              <w:t>dos</w:t>
            </w:r>
            <w:r w:rsidRPr="00B06B2D">
              <w:rPr>
                <w:rFonts w:eastAsia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i/>
                <w:color w:val="000000" w:themeColor="text1"/>
                <w:sz w:val="18"/>
                <w:szCs w:val="18"/>
              </w:rPr>
              <w:t>unidades</w:t>
            </w:r>
            <w:r w:rsidRPr="00B06B2D">
              <w:rPr>
                <w:rFonts w:eastAsia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B06B2D">
              <w:rPr>
                <w:i/>
                <w:color w:val="000000" w:themeColor="text1"/>
                <w:sz w:val="18"/>
                <w:szCs w:val="18"/>
              </w:rPr>
              <w:t>didácticas.</w:t>
            </w:r>
          </w:p>
          <w:p w:rsidR="00080960" w:rsidRDefault="00080960" w:rsidP="00080960">
            <w:pPr>
              <w:rPr>
                <w:color w:val="000000" w:themeColor="text1"/>
                <w:sz w:val="18"/>
                <w:szCs w:val="18"/>
              </w:rPr>
            </w:pPr>
          </w:p>
          <w:p w:rsidR="00080960" w:rsidRPr="004F2E46" w:rsidRDefault="00080960" w:rsidP="0008096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2E46">
              <w:rPr>
                <w:color w:val="000000" w:themeColor="text1"/>
                <w:sz w:val="18"/>
                <w:szCs w:val="18"/>
              </w:rPr>
              <w:t>Libro del alumno: Pandilla 2</w:t>
            </w:r>
          </w:p>
        </w:tc>
      </w:tr>
    </w:tbl>
    <w:p w:rsidR="000E1B93" w:rsidRDefault="000E1B93" w:rsidP="000E1B93">
      <w:pPr>
        <w:rPr>
          <w:color w:val="000000" w:themeColor="text1"/>
        </w:rPr>
      </w:pPr>
    </w:p>
    <w:p w:rsidR="00080960" w:rsidRPr="00080960" w:rsidRDefault="00080960" w:rsidP="000E1B93">
      <w:pPr>
        <w:spacing w:line="240" w:lineRule="auto"/>
        <w:jc w:val="center"/>
        <w:rPr>
          <w:b/>
          <w:color w:val="000000" w:themeColor="text1"/>
          <w:sz w:val="32"/>
          <w:szCs w:val="32"/>
        </w:rPr>
      </w:pPr>
      <w:r w:rsidRPr="006907BE">
        <w:rPr>
          <w:b/>
          <w:color w:val="000000" w:themeColor="text1"/>
          <w:sz w:val="32"/>
          <w:szCs w:val="32"/>
        </w:rPr>
        <w:lastRenderedPageBreak/>
        <w:t>PROGRAMA SECCIÓN ESPAÑOLA DE GRENOBLE – ÉCOLE BIZANET</w:t>
      </w:r>
      <w:r>
        <w:rPr>
          <w:b/>
          <w:color w:val="000000" w:themeColor="text1"/>
          <w:sz w:val="32"/>
          <w:szCs w:val="32"/>
        </w:rPr>
        <w:t xml:space="preserve"> </w:t>
      </w:r>
    </w:p>
    <w:tbl>
      <w:tblPr>
        <w:tblStyle w:val="Grilledutableau"/>
        <w:tblW w:w="0" w:type="auto"/>
        <w:tblLook w:val="04A0"/>
      </w:tblPr>
      <w:tblGrid>
        <w:gridCol w:w="7769"/>
        <w:gridCol w:w="7769"/>
      </w:tblGrid>
      <w:tr w:rsidR="00080960" w:rsidTr="00080960">
        <w:tc>
          <w:tcPr>
            <w:tcW w:w="7769" w:type="dxa"/>
          </w:tcPr>
          <w:p w:rsidR="00080960" w:rsidRPr="00330966" w:rsidRDefault="00080960" w:rsidP="000E1B93">
            <w:pPr>
              <w:pStyle w:val="Sangra3detindependiente1"/>
              <w:ind w:left="0"/>
              <w:jc w:val="both"/>
              <w:rPr>
                <w:sz w:val="18"/>
                <w:szCs w:val="18"/>
                <w:lang w:val="es-ES"/>
              </w:rPr>
            </w:pPr>
            <w:r w:rsidRPr="00330966">
              <w:rPr>
                <w:sz w:val="18"/>
                <w:szCs w:val="18"/>
                <w:lang w:val="es-ES"/>
              </w:rPr>
              <w:t>En</w:t>
            </w:r>
            <w:r w:rsidRPr="00330966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330966">
              <w:rPr>
                <w:b/>
                <w:sz w:val="18"/>
                <w:szCs w:val="18"/>
                <w:lang w:val="es-ES"/>
              </w:rPr>
              <w:t>CM1</w:t>
            </w:r>
            <w:r w:rsidRPr="00330966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330966">
              <w:rPr>
                <w:sz w:val="18"/>
                <w:szCs w:val="18"/>
                <w:lang w:val="es-ES"/>
              </w:rPr>
              <w:t>trabajaremos</w:t>
            </w:r>
            <w:r w:rsidRPr="00330966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330966">
              <w:rPr>
                <w:sz w:val="18"/>
                <w:szCs w:val="18"/>
                <w:lang w:val="es-ES"/>
              </w:rPr>
              <w:t>seis</w:t>
            </w:r>
            <w:r w:rsidRPr="00330966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330966">
              <w:rPr>
                <w:sz w:val="18"/>
                <w:szCs w:val="18"/>
                <w:lang w:val="es-ES"/>
              </w:rPr>
              <w:t>unidades</w:t>
            </w:r>
            <w:r w:rsidRPr="00330966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330966">
              <w:rPr>
                <w:sz w:val="18"/>
                <w:szCs w:val="18"/>
                <w:lang w:val="es-ES"/>
              </w:rPr>
              <w:t>didácticas:</w:t>
            </w:r>
          </w:p>
          <w:p w:rsidR="00080960" w:rsidRPr="00330966" w:rsidRDefault="00080960" w:rsidP="00080960">
            <w:pPr>
              <w:pStyle w:val="Sangra3detindependiente1"/>
              <w:numPr>
                <w:ilvl w:val="0"/>
                <w:numId w:val="6"/>
              </w:numPr>
              <w:jc w:val="both"/>
              <w:rPr>
                <w:sz w:val="18"/>
                <w:szCs w:val="18"/>
              </w:rPr>
            </w:pPr>
            <w:r w:rsidRPr="00330966">
              <w:rPr>
                <w:sz w:val="18"/>
                <w:szCs w:val="18"/>
              </w:rPr>
              <w:t>¡Somos la pandilla!</w:t>
            </w:r>
          </w:p>
          <w:p w:rsidR="00080960" w:rsidRPr="00330966" w:rsidRDefault="00080960" w:rsidP="00080960">
            <w:pPr>
              <w:pStyle w:val="Sangra3detindependiente1"/>
              <w:numPr>
                <w:ilvl w:val="0"/>
                <w:numId w:val="6"/>
              </w:numPr>
              <w:jc w:val="both"/>
              <w:rPr>
                <w:rFonts w:eastAsia="Arial"/>
                <w:sz w:val="18"/>
                <w:szCs w:val="18"/>
              </w:rPr>
            </w:pPr>
            <w:r w:rsidRPr="00330966">
              <w:rPr>
                <w:rFonts w:eastAsia="Arial"/>
                <w:sz w:val="18"/>
                <w:szCs w:val="18"/>
              </w:rPr>
              <w:t>¿Dónde quedamos?</w:t>
            </w:r>
          </w:p>
          <w:p w:rsidR="00080960" w:rsidRPr="00330966" w:rsidRDefault="00080960" w:rsidP="00080960">
            <w:pPr>
              <w:pStyle w:val="Sangra3detindependiente1"/>
              <w:numPr>
                <w:ilvl w:val="0"/>
                <w:numId w:val="6"/>
              </w:numPr>
              <w:jc w:val="both"/>
              <w:rPr>
                <w:rFonts w:eastAsia="Arial"/>
                <w:sz w:val="18"/>
                <w:szCs w:val="18"/>
              </w:rPr>
            </w:pPr>
            <w:r w:rsidRPr="00330966">
              <w:rPr>
                <w:rFonts w:eastAsia="Arial"/>
                <w:sz w:val="18"/>
                <w:szCs w:val="18"/>
              </w:rPr>
              <w:t>¡Que aproveche!</w:t>
            </w:r>
          </w:p>
          <w:p w:rsidR="00080960" w:rsidRPr="00330966" w:rsidRDefault="00080960" w:rsidP="00080960">
            <w:pPr>
              <w:pStyle w:val="Sangra3detindependiente1"/>
              <w:numPr>
                <w:ilvl w:val="0"/>
                <w:numId w:val="6"/>
              </w:numPr>
              <w:jc w:val="both"/>
              <w:rPr>
                <w:rFonts w:eastAsia="Arial"/>
                <w:sz w:val="18"/>
                <w:szCs w:val="18"/>
              </w:rPr>
            </w:pPr>
            <w:r w:rsidRPr="00330966">
              <w:rPr>
                <w:rFonts w:eastAsia="Arial"/>
                <w:sz w:val="18"/>
                <w:szCs w:val="18"/>
              </w:rPr>
              <w:t>¡Yo soy un artista!.</w:t>
            </w:r>
          </w:p>
          <w:p w:rsidR="00080960" w:rsidRPr="00330966" w:rsidRDefault="00080960" w:rsidP="00080960">
            <w:pPr>
              <w:pStyle w:val="Sangra3detindependiente1"/>
              <w:numPr>
                <w:ilvl w:val="0"/>
                <w:numId w:val="6"/>
              </w:numPr>
              <w:jc w:val="both"/>
              <w:rPr>
                <w:rFonts w:eastAsia="Arial"/>
                <w:sz w:val="18"/>
                <w:szCs w:val="18"/>
              </w:rPr>
            </w:pPr>
            <w:r w:rsidRPr="00330966">
              <w:rPr>
                <w:rFonts w:eastAsia="Arial"/>
                <w:sz w:val="18"/>
                <w:szCs w:val="18"/>
              </w:rPr>
              <w:t>Miramos un cuadro!</w:t>
            </w:r>
          </w:p>
          <w:p w:rsidR="00080960" w:rsidRDefault="00080960" w:rsidP="00080960">
            <w:pPr>
              <w:pStyle w:val="Sangra3detindependiente1"/>
              <w:numPr>
                <w:ilvl w:val="0"/>
                <w:numId w:val="6"/>
              </w:numPr>
              <w:jc w:val="both"/>
              <w:rPr>
                <w:sz w:val="18"/>
                <w:szCs w:val="18"/>
              </w:rPr>
            </w:pPr>
            <w:r w:rsidRPr="00330966">
              <w:rPr>
                <w:sz w:val="18"/>
                <w:szCs w:val="18"/>
              </w:rPr>
              <w:t>El sistema solar.</w:t>
            </w:r>
          </w:p>
          <w:p w:rsidR="00080960" w:rsidRPr="005A6EEF" w:rsidRDefault="00080960" w:rsidP="00080960">
            <w:pPr>
              <w:pStyle w:val="Sangra3detindependiente1"/>
              <w:ind w:left="720"/>
              <w:jc w:val="both"/>
              <w:rPr>
                <w:sz w:val="10"/>
                <w:szCs w:val="18"/>
              </w:rPr>
            </w:pPr>
          </w:p>
          <w:p w:rsidR="00080960" w:rsidRPr="00330966" w:rsidRDefault="00080960" w:rsidP="00080960">
            <w:pPr>
              <w:pStyle w:val="Sangra3detindependiente1"/>
              <w:ind w:left="0"/>
              <w:jc w:val="both"/>
              <w:rPr>
                <w:sz w:val="18"/>
                <w:szCs w:val="18"/>
                <w:lang w:val="es-ES"/>
              </w:rPr>
            </w:pPr>
            <w:r w:rsidRPr="00330966">
              <w:rPr>
                <w:sz w:val="18"/>
                <w:szCs w:val="18"/>
                <w:lang w:val="es-ES"/>
              </w:rPr>
              <w:t>En</w:t>
            </w:r>
            <w:r w:rsidRPr="00330966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330966">
              <w:rPr>
                <w:sz w:val="18"/>
                <w:szCs w:val="18"/>
                <w:lang w:val="es-ES"/>
              </w:rPr>
              <w:t>ellas</w:t>
            </w:r>
            <w:r w:rsidRPr="00330966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330966">
              <w:rPr>
                <w:sz w:val="18"/>
                <w:szCs w:val="18"/>
                <w:lang w:val="es-ES"/>
              </w:rPr>
              <w:t>se</w:t>
            </w:r>
            <w:r w:rsidRPr="00330966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330966">
              <w:rPr>
                <w:sz w:val="18"/>
                <w:szCs w:val="18"/>
                <w:lang w:val="es-ES"/>
              </w:rPr>
              <w:t>trabajarán</w:t>
            </w:r>
            <w:r>
              <w:rPr>
                <w:sz w:val="18"/>
                <w:szCs w:val="18"/>
                <w:lang w:val="es-ES"/>
              </w:rPr>
              <w:t xml:space="preserve">, entre otros, </w:t>
            </w:r>
            <w:r w:rsidRPr="00330966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330966">
              <w:rPr>
                <w:sz w:val="18"/>
                <w:szCs w:val="18"/>
                <w:lang w:val="es-ES"/>
              </w:rPr>
              <w:t>los</w:t>
            </w:r>
            <w:r w:rsidRPr="00330966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330966">
              <w:rPr>
                <w:sz w:val="18"/>
                <w:szCs w:val="18"/>
                <w:lang w:val="es-ES"/>
              </w:rPr>
              <w:t>siguientes</w:t>
            </w:r>
            <w:r w:rsidRPr="00330966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330966">
              <w:rPr>
                <w:b/>
                <w:sz w:val="18"/>
                <w:szCs w:val="18"/>
                <w:lang w:val="es-ES"/>
              </w:rPr>
              <w:t>conceptos</w:t>
            </w:r>
            <w:r w:rsidRPr="00330966">
              <w:rPr>
                <w:sz w:val="18"/>
                <w:szCs w:val="18"/>
                <w:lang w:val="es-ES"/>
              </w:rPr>
              <w:t>:</w:t>
            </w:r>
          </w:p>
          <w:p w:rsidR="00080960" w:rsidRPr="00330966" w:rsidRDefault="00080960" w:rsidP="0008096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sz w:val="18"/>
                <w:szCs w:val="18"/>
              </w:rPr>
            </w:pPr>
            <w:r w:rsidRPr="00330966">
              <w:rPr>
                <w:sz w:val="18"/>
                <w:szCs w:val="18"/>
              </w:rPr>
              <w:t>Verbos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en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presente,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pretérito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perfecto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simple,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futuro: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1ª,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2ª,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3ª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persona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del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singular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y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plural.</w:t>
            </w:r>
          </w:p>
          <w:p w:rsidR="00080960" w:rsidRPr="00330966" w:rsidRDefault="00080960" w:rsidP="0008096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sz w:val="18"/>
                <w:szCs w:val="18"/>
              </w:rPr>
            </w:pPr>
            <w:r w:rsidRPr="00330966">
              <w:rPr>
                <w:sz w:val="18"/>
                <w:szCs w:val="18"/>
              </w:rPr>
              <w:t>Verbos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pronominales.</w:t>
            </w:r>
          </w:p>
          <w:p w:rsidR="00080960" w:rsidRPr="00330966" w:rsidRDefault="00080960" w:rsidP="0008096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eastAsia="Arial"/>
                <w:sz w:val="18"/>
                <w:szCs w:val="18"/>
              </w:rPr>
            </w:pPr>
            <w:r w:rsidRPr="00330966">
              <w:rPr>
                <w:sz w:val="18"/>
                <w:szCs w:val="18"/>
              </w:rPr>
              <w:t>Indicar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direcciones.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Descripciones.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</w:p>
          <w:p w:rsidR="00080960" w:rsidRPr="00330966" w:rsidRDefault="00080960" w:rsidP="0008096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sz w:val="18"/>
                <w:szCs w:val="18"/>
              </w:rPr>
            </w:pPr>
            <w:r w:rsidRPr="00330966">
              <w:rPr>
                <w:sz w:val="18"/>
                <w:szCs w:val="18"/>
              </w:rPr>
              <w:t>Los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medios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de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transporte.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Preparar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una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excursión.</w:t>
            </w:r>
          </w:p>
          <w:p w:rsidR="00080960" w:rsidRPr="00330966" w:rsidRDefault="00080960" w:rsidP="0008096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eastAsia="Arial"/>
                <w:sz w:val="18"/>
                <w:szCs w:val="18"/>
              </w:rPr>
            </w:pPr>
            <w:r w:rsidRPr="00330966">
              <w:rPr>
                <w:rFonts w:eastAsia="Arial"/>
                <w:sz w:val="18"/>
                <w:szCs w:val="18"/>
              </w:rPr>
              <w:t>Preguntar y decir el precio.</w:t>
            </w:r>
            <w:r>
              <w:rPr>
                <w:rFonts w:eastAsia="Arial"/>
                <w:sz w:val="18"/>
                <w:szCs w:val="18"/>
              </w:rPr>
              <w:t xml:space="preserve"> Numeración : millar, millón</w:t>
            </w:r>
          </w:p>
          <w:p w:rsidR="00080960" w:rsidRPr="00330966" w:rsidRDefault="00080960" w:rsidP="0008096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sz w:val="18"/>
                <w:szCs w:val="18"/>
              </w:rPr>
            </w:pPr>
            <w:r w:rsidRPr="00330966">
              <w:rPr>
                <w:sz w:val="18"/>
                <w:szCs w:val="18"/>
              </w:rPr>
              <w:t>La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ropa: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las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prendas,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colores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y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formas.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Gustos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y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preferencias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en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el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vestir.</w:t>
            </w:r>
          </w:p>
          <w:p w:rsidR="00080960" w:rsidRPr="00330966" w:rsidRDefault="00080960" w:rsidP="0008096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sz w:val="18"/>
                <w:szCs w:val="18"/>
              </w:rPr>
            </w:pPr>
            <w:r w:rsidRPr="00330966">
              <w:rPr>
                <w:sz w:val="18"/>
                <w:szCs w:val="18"/>
              </w:rPr>
              <w:t>Estados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de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ánimo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y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físico.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Enfermedades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cotidianas.</w:t>
            </w:r>
          </w:p>
          <w:p w:rsidR="00080960" w:rsidRPr="00330966" w:rsidRDefault="00080960" w:rsidP="0008096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eastAsia="Arial"/>
                <w:sz w:val="18"/>
                <w:szCs w:val="18"/>
              </w:rPr>
            </w:pPr>
            <w:r w:rsidRPr="00330966">
              <w:rPr>
                <w:sz w:val="18"/>
                <w:szCs w:val="18"/>
              </w:rPr>
              <w:t>Los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alimentos,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las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golosinas,</w:t>
            </w:r>
            <w:r w:rsidRPr="00330966">
              <w:rPr>
                <w:rFonts w:eastAsia="Arial"/>
                <w:sz w:val="18"/>
                <w:szCs w:val="18"/>
              </w:rPr>
              <w:t xml:space="preserve"> los </w:t>
            </w:r>
            <w:r w:rsidRPr="00330966">
              <w:rPr>
                <w:sz w:val="18"/>
                <w:szCs w:val="18"/>
              </w:rPr>
              <w:t>sabores…</w:t>
            </w:r>
          </w:p>
          <w:p w:rsidR="00080960" w:rsidRPr="00330966" w:rsidRDefault="00080960" w:rsidP="0008096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eastAsia="Arial"/>
                <w:sz w:val="18"/>
                <w:szCs w:val="18"/>
              </w:rPr>
            </w:pPr>
            <w:r w:rsidRPr="00330966">
              <w:rPr>
                <w:rFonts w:eastAsia="Arial"/>
                <w:sz w:val="18"/>
                <w:szCs w:val="18"/>
              </w:rPr>
              <w:t>Las diferentes comidas del día.</w:t>
            </w:r>
          </w:p>
          <w:p w:rsidR="00080960" w:rsidRPr="00330966" w:rsidRDefault="00080960" w:rsidP="0008096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sz w:val="18"/>
                <w:szCs w:val="18"/>
              </w:rPr>
            </w:pPr>
            <w:r w:rsidRPr="00330966">
              <w:rPr>
                <w:sz w:val="18"/>
                <w:szCs w:val="18"/>
              </w:rPr>
              <w:t>Planear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y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desenvolverse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en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actividades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de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ocio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y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cultura: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ir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al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cine,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ir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al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circo,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al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teatro,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a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un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concierto.</w:t>
            </w:r>
          </w:p>
          <w:p w:rsidR="00080960" w:rsidRPr="00330966" w:rsidRDefault="00080960" w:rsidP="0008096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sz w:val="18"/>
                <w:szCs w:val="18"/>
              </w:rPr>
            </w:pPr>
            <w:r w:rsidRPr="00330966">
              <w:rPr>
                <w:sz w:val="18"/>
                <w:szCs w:val="18"/>
              </w:rPr>
              <w:t>El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tiempo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libre: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juegos,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deportes,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ocio.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Adverbios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de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frecuencia: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siempre,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nunca,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a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veces...</w:t>
            </w:r>
          </w:p>
          <w:p w:rsidR="00080960" w:rsidRPr="00330966" w:rsidRDefault="00080960" w:rsidP="0008096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Expresió</w:t>
            </w:r>
            <w:r w:rsidRPr="00330966">
              <w:rPr>
                <w:sz w:val="18"/>
                <w:szCs w:val="18"/>
              </w:rPr>
              <w:t>n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del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tiempo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atmosférico.</w:t>
            </w:r>
          </w:p>
          <w:p w:rsidR="00080960" w:rsidRDefault="00080960" w:rsidP="0008096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i/>
                <w:iCs/>
                <w:sz w:val="18"/>
                <w:szCs w:val="18"/>
              </w:rPr>
            </w:pPr>
            <w:r w:rsidRPr="00330966">
              <w:rPr>
                <w:sz w:val="18"/>
                <w:szCs w:val="18"/>
              </w:rPr>
              <w:t>Impersonal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para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expresiones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de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tiempo: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i/>
                <w:iCs/>
                <w:sz w:val="18"/>
                <w:szCs w:val="18"/>
              </w:rPr>
              <w:t>hace...,</w:t>
            </w:r>
            <w:r w:rsidRPr="00330966">
              <w:rPr>
                <w:rFonts w:eastAsia="Arial"/>
                <w:i/>
                <w:iCs/>
                <w:sz w:val="18"/>
                <w:szCs w:val="18"/>
              </w:rPr>
              <w:t xml:space="preserve"> </w:t>
            </w:r>
            <w:r w:rsidRPr="00330966">
              <w:rPr>
                <w:i/>
                <w:iCs/>
                <w:sz w:val="18"/>
                <w:szCs w:val="18"/>
              </w:rPr>
              <w:t>hay...,</w:t>
            </w:r>
            <w:r w:rsidRPr="00330966">
              <w:rPr>
                <w:rFonts w:eastAsia="Arial"/>
                <w:i/>
                <w:iCs/>
                <w:sz w:val="18"/>
                <w:szCs w:val="18"/>
              </w:rPr>
              <w:t xml:space="preserve"> </w:t>
            </w:r>
            <w:r w:rsidRPr="00330966">
              <w:rPr>
                <w:i/>
                <w:iCs/>
                <w:sz w:val="18"/>
                <w:szCs w:val="18"/>
              </w:rPr>
              <w:t>está...</w:t>
            </w:r>
          </w:p>
          <w:p w:rsidR="00080960" w:rsidRPr="00041406" w:rsidRDefault="00080960" w:rsidP="0008096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b/>
                <w:bCs/>
                <w:sz w:val="18"/>
                <w:szCs w:val="18"/>
              </w:rPr>
            </w:pPr>
            <w:r w:rsidRPr="00041406">
              <w:rPr>
                <w:sz w:val="18"/>
                <w:szCs w:val="18"/>
                <w:lang w:val="es-ES_tradnl"/>
              </w:rPr>
              <w:t>Ortografía: c/</w:t>
            </w:r>
            <w:proofErr w:type="spellStart"/>
            <w:r w:rsidRPr="00041406">
              <w:rPr>
                <w:sz w:val="18"/>
                <w:szCs w:val="18"/>
                <w:lang w:val="es-ES_tradnl"/>
              </w:rPr>
              <w:t>qu</w:t>
            </w:r>
            <w:proofErr w:type="spellEnd"/>
            <w:r w:rsidRPr="00041406">
              <w:rPr>
                <w:sz w:val="18"/>
                <w:szCs w:val="18"/>
                <w:lang w:val="es-ES_tradnl"/>
              </w:rPr>
              <w:t>, z/c, g/</w:t>
            </w:r>
            <w:proofErr w:type="spellStart"/>
            <w:r w:rsidRPr="00041406">
              <w:rPr>
                <w:sz w:val="18"/>
                <w:szCs w:val="18"/>
                <w:lang w:val="es-ES_tradnl"/>
              </w:rPr>
              <w:t>gu</w:t>
            </w:r>
            <w:proofErr w:type="spellEnd"/>
            <w:r w:rsidRPr="00041406">
              <w:rPr>
                <w:sz w:val="18"/>
                <w:szCs w:val="18"/>
                <w:lang w:val="es-ES_tradnl"/>
              </w:rPr>
              <w:t>/</w:t>
            </w:r>
            <w:proofErr w:type="spellStart"/>
            <w:r w:rsidRPr="00041406">
              <w:rPr>
                <w:sz w:val="18"/>
                <w:szCs w:val="18"/>
                <w:lang w:val="es-ES_tradnl"/>
              </w:rPr>
              <w:t>gü</w:t>
            </w:r>
            <w:proofErr w:type="spellEnd"/>
            <w:r w:rsidRPr="00041406">
              <w:rPr>
                <w:sz w:val="18"/>
                <w:szCs w:val="18"/>
                <w:lang w:val="es-ES_tradnl"/>
              </w:rPr>
              <w:t>, r fue</w:t>
            </w:r>
            <w:r>
              <w:rPr>
                <w:sz w:val="18"/>
                <w:szCs w:val="18"/>
                <w:lang w:val="es-ES_tradnl"/>
              </w:rPr>
              <w:t xml:space="preserve">rte/r suave, ñ, b/v, j/g, h, </w:t>
            </w:r>
            <w:proofErr w:type="spellStart"/>
            <w:r>
              <w:rPr>
                <w:sz w:val="18"/>
                <w:szCs w:val="18"/>
                <w:lang w:val="es-ES_tradnl"/>
              </w:rPr>
              <w:t>mp</w:t>
            </w:r>
            <w:proofErr w:type="spellEnd"/>
            <w:r>
              <w:rPr>
                <w:sz w:val="18"/>
                <w:szCs w:val="18"/>
                <w:lang w:val="es-ES_tradnl"/>
              </w:rPr>
              <w:t>/</w:t>
            </w:r>
            <w:r w:rsidRPr="00041406">
              <w:rPr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041406">
              <w:rPr>
                <w:sz w:val="18"/>
                <w:szCs w:val="18"/>
                <w:lang w:val="es-ES_tradnl"/>
              </w:rPr>
              <w:t>mb</w:t>
            </w:r>
            <w:proofErr w:type="spellEnd"/>
            <w:r w:rsidRPr="00041406">
              <w:rPr>
                <w:sz w:val="18"/>
                <w:szCs w:val="18"/>
                <w:lang w:val="es-ES_tradnl"/>
              </w:rPr>
              <w:t>.</w:t>
            </w:r>
            <w:r w:rsidRPr="00041406">
              <w:rPr>
                <w:b/>
                <w:bCs/>
                <w:sz w:val="18"/>
                <w:szCs w:val="18"/>
              </w:rPr>
              <w:t xml:space="preserve"> </w:t>
            </w:r>
          </w:p>
          <w:p w:rsidR="00080960" w:rsidRDefault="00080960" w:rsidP="0008096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sz w:val="18"/>
                <w:szCs w:val="18"/>
              </w:rPr>
            </w:pPr>
            <w:r w:rsidRPr="00330966">
              <w:rPr>
                <w:sz w:val="18"/>
                <w:szCs w:val="18"/>
              </w:rPr>
              <w:t>Redacción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de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una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carta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informal.</w:t>
            </w:r>
          </w:p>
          <w:p w:rsidR="00080960" w:rsidRDefault="00080960" w:rsidP="00080960">
            <w:pPr>
              <w:ind w:left="1080"/>
              <w:jc w:val="both"/>
              <w:rPr>
                <w:sz w:val="18"/>
                <w:szCs w:val="18"/>
              </w:rPr>
            </w:pPr>
          </w:p>
          <w:p w:rsidR="00080960" w:rsidRDefault="00080960" w:rsidP="00080960">
            <w:pPr>
              <w:pStyle w:val="Corpsdetexte"/>
              <w:jc w:val="both"/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</w:pP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Los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principales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criterios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de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b/>
                <w:color w:val="000000" w:themeColor="text1"/>
                <w:sz w:val="18"/>
                <w:szCs w:val="18"/>
                <w:lang w:val="es-ES"/>
              </w:rPr>
              <w:t>evaluación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B06B2D">
              <w:rPr>
                <w:color w:val="000000" w:themeColor="text1"/>
                <w:sz w:val="18"/>
                <w:szCs w:val="18"/>
                <w:lang w:val="es-ES"/>
              </w:rPr>
              <w:t>son:</w:t>
            </w:r>
            <w:r w:rsidRPr="00B06B2D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</w:p>
          <w:p w:rsidR="00080960" w:rsidRDefault="00080960" w:rsidP="00080960">
            <w:pPr>
              <w:pStyle w:val="Corpsdetexte"/>
              <w:numPr>
                <w:ilvl w:val="0"/>
                <w:numId w:val="6"/>
              </w:numPr>
              <w:spacing w:after="0"/>
              <w:jc w:val="both"/>
              <w:rPr>
                <w:sz w:val="18"/>
                <w:szCs w:val="18"/>
                <w:lang w:val="es-ES"/>
              </w:rPr>
            </w:pPr>
            <w:r w:rsidRPr="00EC6CDC">
              <w:rPr>
                <w:sz w:val="18"/>
                <w:szCs w:val="18"/>
                <w:lang w:val="es-ES"/>
              </w:rPr>
              <w:t>Expresa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oralmente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hechos,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sentimientos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y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experiencias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usando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formas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adecuadas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a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la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intención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y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al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contexto.</w:t>
            </w:r>
          </w:p>
          <w:p w:rsidR="00080960" w:rsidRDefault="00080960" w:rsidP="00080960">
            <w:pPr>
              <w:pStyle w:val="Corpsdetexte"/>
              <w:numPr>
                <w:ilvl w:val="0"/>
                <w:numId w:val="6"/>
              </w:numPr>
              <w:spacing w:before="100" w:beforeAutospacing="1" w:after="0"/>
              <w:jc w:val="both"/>
              <w:rPr>
                <w:sz w:val="18"/>
                <w:szCs w:val="18"/>
                <w:lang w:val="es-ES"/>
              </w:rPr>
            </w:pPr>
            <w:r w:rsidRPr="00EC6CDC">
              <w:rPr>
                <w:sz w:val="18"/>
                <w:szCs w:val="18"/>
                <w:lang w:val="es-ES"/>
              </w:rPr>
              <w:t>Lee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y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comprende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diversos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tipos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de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textos,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identificando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la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idea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principal.</w:t>
            </w:r>
          </w:p>
          <w:p w:rsidR="00080960" w:rsidRPr="00EC6CDC" w:rsidRDefault="00080960" w:rsidP="00080960">
            <w:pPr>
              <w:pStyle w:val="Corpsdetexte"/>
              <w:numPr>
                <w:ilvl w:val="0"/>
                <w:numId w:val="6"/>
              </w:numPr>
              <w:spacing w:before="100" w:beforeAutospacing="1" w:after="0"/>
              <w:jc w:val="both"/>
              <w:rPr>
                <w:sz w:val="18"/>
                <w:szCs w:val="18"/>
                <w:lang w:val="es-ES"/>
              </w:rPr>
            </w:pPr>
            <w:r w:rsidRPr="00EC6CDC">
              <w:rPr>
                <w:sz w:val="18"/>
                <w:szCs w:val="18"/>
                <w:lang w:val="es-ES"/>
              </w:rPr>
              <w:t>Participa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activamente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en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las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actividades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de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expresión</w:t>
            </w:r>
            <w:r w:rsidRPr="00EC6CDC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EC6CDC">
              <w:rPr>
                <w:sz w:val="18"/>
                <w:szCs w:val="18"/>
                <w:lang w:val="es-ES"/>
              </w:rPr>
              <w:t>oral.</w:t>
            </w:r>
          </w:p>
          <w:p w:rsidR="00080960" w:rsidRPr="00330966" w:rsidRDefault="00080960" w:rsidP="0008096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eastAsia="Arial"/>
                <w:sz w:val="18"/>
                <w:szCs w:val="18"/>
              </w:rPr>
            </w:pPr>
            <w:r w:rsidRPr="00330966">
              <w:rPr>
                <w:sz w:val="18"/>
                <w:szCs w:val="18"/>
              </w:rPr>
              <w:t>Elabora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textos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sencillos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</w:p>
          <w:p w:rsidR="00080960" w:rsidRDefault="00080960" w:rsidP="0008096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sz w:val="18"/>
                <w:szCs w:val="18"/>
              </w:rPr>
            </w:pPr>
            <w:r w:rsidRPr="00330966">
              <w:rPr>
                <w:sz w:val="18"/>
                <w:szCs w:val="18"/>
              </w:rPr>
              <w:t>Se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interesa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por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participar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en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las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actividades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de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taller</w:t>
            </w:r>
            <w:r w:rsidRPr="00330966">
              <w:rPr>
                <w:rFonts w:eastAsia="Arial"/>
                <w:sz w:val="18"/>
                <w:szCs w:val="18"/>
              </w:rPr>
              <w:t xml:space="preserve"> </w:t>
            </w:r>
            <w:r w:rsidRPr="00330966">
              <w:rPr>
                <w:sz w:val="18"/>
                <w:szCs w:val="18"/>
              </w:rPr>
              <w:t>propuestas.</w:t>
            </w:r>
          </w:p>
          <w:p w:rsidR="00080960" w:rsidRPr="00330966" w:rsidRDefault="00080960" w:rsidP="00080960">
            <w:pPr>
              <w:ind w:left="720"/>
              <w:jc w:val="both"/>
              <w:rPr>
                <w:sz w:val="18"/>
                <w:szCs w:val="18"/>
              </w:rPr>
            </w:pPr>
          </w:p>
          <w:p w:rsidR="00080960" w:rsidRPr="00EC6CDC" w:rsidRDefault="00080960" w:rsidP="00080960">
            <w:pPr>
              <w:jc w:val="both"/>
              <w:rPr>
                <w:sz w:val="18"/>
                <w:szCs w:val="18"/>
              </w:rPr>
            </w:pPr>
            <w:r w:rsidRPr="00EC6CDC">
              <w:rPr>
                <w:b/>
                <w:sz w:val="18"/>
                <w:szCs w:val="18"/>
              </w:rPr>
              <w:t>La</w:t>
            </w:r>
            <w:r w:rsidRPr="00EC6CDC">
              <w:rPr>
                <w:rFonts w:eastAsia="Arial"/>
                <w:b/>
                <w:sz w:val="18"/>
                <w:szCs w:val="18"/>
              </w:rPr>
              <w:t xml:space="preserve"> </w:t>
            </w:r>
            <w:r w:rsidRPr="00EC6CDC">
              <w:rPr>
                <w:b/>
                <w:sz w:val="18"/>
                <w:szCs w:val="18"/>
              </w:rPr>
              <w:t xml:space="preserve">evaluación </w:t>
            </w:r>
            <w:r>
              <w:rPr>
                <w:b/>
                <w:sz w:val="18"/>
                <w:szCs w:val="18"/>
              </w:rPr>
              <w:t>será</w:t>
            </w:r>
            <w:r w:rsidRPr="00EC6CDC">
              <w:rPr>
                <w:rFonts w:eastAsia="Arial"/>
                <w:b/>
                <w:sz w:val="18"/>
                <w:szCs w:val="18"/>
              </w:rPr>
              <w:t xml:space="preserve"> </w:t>
            </w:r>
            <w:r w:rsidRPr="00EC6CDC">
              <w:rPr>
                <w:b/>
                <w:sz w:val="18"/>
                <w:szCs w:val="18"/>
              </w:rPr>
              <w:t>continua</w:t>
            </w:r>
            <w:r>
              <w:rPr>
                <w:b/>
                <w:sz w:val="18"/>
                <w:szCs w:val="18"/>
              </w:rPr>
              <w:t xml:space="preserve"> y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se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realizará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mediante los</w:t>
            </w:r>
            <w:r>
              <w:rPr>
                <w:sz w:val="18"/>
                <w:szCs w:val="18"/>
              </w:rPr>
              <w:t xml:space="preserve"> siguientes</w:t>
            </w:r>
            <w:r w:rsidRPr="00EC6CDC">
              <w:rPr>
                <w:sz w:val="18"/>
                <w:szCs w:val="18"/>
              </w:rPr>
              <w:t xml:space="preserve"> procedimientos:</w:t>
            </w:r>
          </w:p>
          <w:p w:rsidR="00080960" w:rsidRPr="00EC6CDC" w:rsidRDefault="00080960" w:rsidP="0008096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sz w:val="18"/>
                <w:szCs w:val="18"/>
              </w:rPr>
            </w:pPr>
            <w:r w:rsidRPr="00EC6CDC">
              <w:rPr>
                <w:sz w:val="18"/>
                <w:szCs w:val="18"/>
              </w:rPr>
              <w:t>La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observación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sistemática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de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las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actividades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realizadas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por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el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alumno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en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su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cuaderno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o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con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las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fichas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y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el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material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que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se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le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facilite.</w:t>
            </w:r>
          </w:p>
          <w:p w:rsidR="00080960" w:rsidRPr="00EC6CDC" w:rsidRDefault="00080960" w:rsidP="0008096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sz w:val="18"/>
                <w:szCs w:val="18"/>
              </w:rPr>
            </w:pPr>
            <w:r w:rsidRPr="00EC6CDC">
              <w:rPr>
                <w:sz w:val="18"/>
                <w:szCs w:val="18"/>
              </w:rPr>
              <w:t>Pruebas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orales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basadas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en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la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interacción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en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el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aula</w:t>
            </w:r>
          </w:p>
          <w:p w:rsidR="00080960" w:rsidRPr="00EC6CDC" w:rsidRDefault="00080960" w:rsidP="0008096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sz w:val="18"/>
                <w:szCs w:val="18"/>
              </w:rPr>
            </w:pPr>
            <w:r w:rsidRPr="00EC6CDC">
              <w:rPr>
                <w:sz w:val="18"/>
                <w:szCs w:val="18"/>
              </w:rPr>
              <w:t>Ejercicios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de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aplicación.</w:t>
            </w:r>
          </w:p>
          <w:p w:rsidR="005A6EEF" w:rsidRPr="005A6EEF" w:rsidRDefault="00080960" w:rsidP="005A6EEF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sz w:val="18"/>
                <w:szCs w:val="18"/>
              </w:rPr>
            </w:pPr>
            <w:r w:rsidRPr="00EC6CDC">
              <w:rPr>
                <w:sz w:val="18"/>
                <w:szCs w:val="18"/>
              </w:rPr>
              <w:t>Producciones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escritas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individuales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y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en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grupo.</w:t>
            </w:r>
          </w:p>
          <w:p w:rsidR="00080960" w:rsidRPr="00330966" w:rsidRDefault="00080960" w:rsidP="00080960">
            <w:pPr>
              <w:jc w:val="both"/>
              <w:rPr>
                <w:sz w:val="18"/>
                <w:szCs w:val="18"/>
              </w:rPr>
            </w:pPr>
            <w:r w:rsidRPr="00EC6CDC">
              <w:rPr>
                <w:sz w:val="18"/>
                <w:szCs w:val="18"/>
              </w:rPr>
              <w:t xml:space="preserve">También emplearemos la </w:t>
            </w:r>
            <w:r w:rsidRPr="00EC6CDC">
              <w:rPr>
                <w:b/>
                <w:sz w:val="18"/>
                <w:szCs w:val="18"/>
              </w:rPr>
              <w:t xml:space="preserve">autoevaluación y la </w:t>
            </w:r>
            <w:proofErr w:type="spellStart"/>
            <w:r w:rsidRPr="00EC6CDC">
              <w:rPr>
                <w:b/>
                <w:sz w:val="18"/>
                <w:szCs w:val="18"/>
              </w:rPr>
              <w:t>coevaluación</w:t>
            </w:r>
            <w:proofErr w:type="spellEnd"/>
            <w:r w:rsidRPr="00EC6CDC">
              <w:rPr>
                <w:sz w:val="18"/>
                <w:szCs w:val="18"/>
              </w:rPr>
              <w:t>. El alumno se contestará: “Antes no sabía y ahora sé…” Los compañeros le ayudarán con: “Tú antes no sabías y ahora sabes…” .</w:t>
            </w:r>
          </w:p>
        </w:tc>
        <w:tc>
          <w:tcPr>
            <w:tcW w:w="7769" w:type="dxa"/>
          </w:tcPr>
          <w:p w:rsidR="00080960" w:rsidRDefault="000E1B93" w:rsidP="00080960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</w:rPr>
              <w:t>E</w:t>
            </w:r>
            <w:r w:rsidR="00080960" w:rsidRPr="00EC6CDC">
              <w:rPr>
                <w:sz w:val="18"/>
                <w:szCs w:val="18"/>
                <w:lang w:val="es-ES_tradnl"/>
              </w:rPr>
              <w:t>n</w:t>
            </w:r>
            <w:r w:rsidR="00080960" w:rsidRPr="00EC6CDC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="00080960" w:rsidRPr="00EC6CDC">
              <w:rPr>
                <w:sz w:val="18"/>
                <w:szCs w:val="18"/>
                <w:lang w:val="es-ES_tradnl"/>
              </w:rPr>
              <w:t>el</w:t>
            </w:r>
            <w:r w:rsidR="00080960" w:rsidRPr="00EC6CDC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="00080960" w:rsidRPr="00EC6CDC">
              <w:rPr>
                <w:sz w:val="18"/>
                <w:szCs w:val="18"/>
                <w:lang w:val="es-ES_tradnl"/>
              </w:rPr>
              <w:t>nivel</w:t>
            </w:r>
            <w:r w:rsidR="00080960" w:rsidRPr="00EC6CDC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="00080960" w:rsidRPr="00EC6CDC">
              <w:rPr>
                <w:sz w:val="18"/>
                <w:szCs w:val="18"/>
                <w:lang w:val="es-ES_tradnl"/>
              </w:rPr>
              <w:t>de</w:t>
            </w:r>
            <w:r w:rsidR="00080960" w:rsidRPr="00EC6CDC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="00080960" w:rsidRPr="00EC6CDC">
              <w:rPr>
                <w:b/>
                <w:sz w:val="18"/>
                <w:szCs w:val="18"/>
                <w:lang w:val="es-ES_tradnl"/>
              </w:rPr>
              <w:t>CM2</w:t>
            </w:r>
            <w:r w:rsidR="00080960" w:rsidRPr="00EC6CDC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="00080960" w:rsidRPr="00EC6CDC">
              <w:rPr>
                <w:sz w:val="18"/>
                <w:szCs w:val="18"/>
                <w:lang w:val="es-ES_tradnl"/>
              </w:rPr>
              <w:t>el</w:t>
            </w:r>
            <w:r w:rsidR="00080960" w:rsidRPr="00EC6CDC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="00080960" w:rsidRPr="00EC6CDC">
              <w:rPr>
                <w:sz w:val="18"/>
                <w:szCs w:val="18"/>
                <w:lang w:val="es-ES_tradnl"/>
              </w:rPr>
              <w:t>objetivo</w:t>
            </w:r>
            <w:r w:rsidR="00080960" w:rsidRPr="00EC6CDC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="00080960" w:rsidRPr="00EC6CDC">
              <w:rPr>
                <w:sz w:val="18"/>
                <w:szCs w:val="18"/>
                <w:lang w:val="es-ES_tradnl"/>
              </w:rPr>
              <w:t>final</w:t>
            </w:r>
            <w:r w:rsidR="00080960" w:rsidRPr="00EC6CDC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="00080960" w:rsidRPr="00EC6CDC">
              <w:rPr>
                <w:sz w:val="18"/>
                <w:szCs w:val="18"/>
                <w:lang w:val="es-ES_tradnl"/>
              </w:rPr>
              <w:t>es</w:t>
            </w:r>
            <w:r w:rsidR="00080960" w:rsidRPr="00EC6CDC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="00080960" w:rsidRPr="00EC6CDC">
              <w:rPr>
                <w:sz w:val="18"/>
                <w:szCs w:val="18"/>
                <w:lang w:val="es-ES_tradnl"/>
              </w:rPr>
              <w:t>superar</w:t>
            </w:r>
            <w:r w:rsidR="00080960" w:rsidRPr="00EC6CDC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="00080960" w:rsidRPr="00EC6CDC">
              <w:rPr>
                <w:sz w:val="18"/>
                <w:szCs w:val="18"/>
                <w:lang w:val="es-ES_tradnl"/>
              </w:rPr>
              <w:t>el</w:t>
            </w:r>
            <w:r w:rsidR="00080960" w:rsidRPr="00EC6CDC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="00080960" w:rsidRPr="00EC6CDC">
              <w:rPr>
                <w:sz w:val="18"/>
                <w:szCs w:val="18"/>
                <w:lang w:val="es-ES_tradnl"/>
              </w:rPr>
              <w:t>test</w:t>
            </w:r>
            <w:r w:rsidR="00080960" w:rsidRPr="00EC6CDC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="00080960" w:rsidRPr="00EC6CDC">
              <w:rPr>
                <w:sz w:val="18"/>
                <w:szCs w:val="18"/>
                <w:lang w:val="es-ES_tradnl"/>
              </w:rPr>
              <w:t>de</w:t>
            </w:r>
            <w:r w:rsidR="00080960" w:rsidRPr="00EC6CDC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="00080960" w:rsidRPr="00EC6CDC">
              <w:rPr>
                <w:sz w:val="18"/>
                <w:szCs w:val="18"/>
                <w:lang w:val="es-ES_tradnl"/>
              </w:rPr>
              <w:t>entrada</w:t>
            </w:r>
            <w:r w:rsidR="00080960" w:rsidRPr="00EC6CDC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="00080960" w:rsidRPr="00EC6CDC">
              <w:rPr>
                <w:sz w:val="18"/>
                <w:szCs w:val="18"/>
                <w:lang w:val="es-ES_tradnl"/>
              </w:rPr>
              <w:t>para</w:t>
            </w:r>
            <w:r w:rsidR="00080960" w:rsidRPr="00EC6CDC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="00080960" w:rsidRPr="00EC6CDC">
              <w:rPr>
                <w:sz w:val="18"/>
                <w:szCs w:val="18"/>
                <w:lang w:val="es-ES_tradnl"/>
              </w:rPr>
              <w:t>6ème</w:t>
            </w:r>
            <w:r w:rsidR="00080960" w:rsidRPr="00EC6CDC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="00080960" w:rsidRPr="00EC6CDC">
              <w:rPr>
                <w:sz w:val="18"/>
                <w:szCs w:val="18"/>
                <w:lang w:val="es-ES_tradnl"/>
              </w:rPr>
              <w:t>en</w:t>
            </w:r>
            <w:r w:rsidR="00080960" w:rsidRPr="00EC6CDC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="00080960" w:rsidRPr="00EC6CDC">
              <w:rPr>
                <w:sz w:val="18"/>
                <w:szCs w:val="18"/>
                <w:lang w:val="es-ES_tradnl"/>
              </w:rPr>
              <w:t>la</w:t>
            </w:r>
            <w:r w:rsidR="00080960" w:rsidRPr="00EC6CDC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="00080960" w:rsidRPr="00EC6CDC">
              <w:rPr>
                <w:sz w:val="18"/>
                <w:szCs w:val="18"/>
                <w:lang w:val="es-ES_tradnl"/>
              </w:rPr>
              <w:t>Cité</w:t>
            </w:r>
            <w:r w:rsidR="00080960" w:rsidRPr="00EC6CDC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="00080960" w:rsidRPr="00EC6CDC">
              <w:rPr>
                <w:sz w:val="18"/>
                <w:szCs w:val="18"/>
                <w:lang w:val="es-ES_tradnl"/>
              </w:rPr>
              <w:t>Scolaire</w:t>
            </w:r>
            <w:proofErr w:type="spellEnd"/>
            <w:r w:rsidR="00080960" w:rsidRPr="00EC6CDC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="00080960" w:rsidRPr="00EC6CDC">
              <w:rPr>
                <w:sz w:val="18"/>
                <w:szCs w:val="18"/>
                <w:lang w:val="es-ES_tradnl"/>
              </w:rPr>
              <w:t>International</w:t>
            </w:r>
            <w:r w:rsidR="00080960" w:rsidRPr="00EC6CDC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="00080960" w:rsidRPr="00EC6CDC">
              <w:rPr>
                <w:sz w:val="18"/>
                <w:szCs w:val="18"/>
                <w:lang w:val="es-ES_tradnl"/>
              </w:rPr>
              <w:t>de</w:t>
            </w:r>
            <w:r w:rsidR="00080960" w:rsidRPr="00EC6CDC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="00080960" w:rsidRPr="00EC6CDC">
              <w:rPr>
                <w:sz w:val="18"/>
                <w:szCs w:val="18"/>
                <w:lang w:val="es-ES_tradnl"/>
              </w:rPr>
              <w:t>Grenoble.</w:t>
            </w:r>
          </w:p>
          <w:p w:rsidR="00080960" w:rsidRDefault="00080960" w:rsidP="00080960">
            <w:pPr>
              <w:rPr>
                <w:sz w:val="18"/>
                <w:szCs w:val="18"/>
                <w:lang w:val="es-ES_tradnl"/>
              </w:rPr>
            </w:pPr>
          </w:p>
          <w:p w:rsidR="00080960" w:rsidRPr="00EC6CDC" w:rsidRDefault="00080960" w:rsidP="00080960">
            <w:pPr>
              <w:jc w:val="both"/>
              <w:rPr>
                <w:sz w:val="18"/>
                <w:szCs w:val="18"/>
              </w:rPr>
            </w:pPr>
            <w:r w:rsidRPr="00EC6CDC">
              <w:rPr>
                <w:sz w:val="18"/>
                <w:szCs w:val="18"/>
              </w:rPr>
              <w:t>Se trabajarán los contenidos  secuenciados en las siguientes Unidades Didácticas:</w:t>
            </w:r>
          </w:p>
          <w:p w:rsidR="00080960" w:rsidRPr="00EC6CDC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sz w:val="18"/>
                <w:szCs w:val="18"/>
              </w:rPr>
            </w:pPr>
            <w:r w:rsidRPr="00EC6CDC">
              <w:rPr>
                <w:sz w:val="18"/>
                <w:szCs w:val="18"/>
              </w:rPr>
              <w:t>Hola, ¿quién eres?</w:t>
            </w:r>
          </w:p>
          <w:p w:rsidR="00080960" w:rsidRPr="00EC6CDC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sz w:val="18"/>
                <w:szCs w:val="18"/>
              </w:rPr>
            </w:pPr>
            <w:r w:rsidRPr="00EC6CDC">
              <w:rPr>
                <w:sz w:val="18"/>
                <w:szCs w:val="18"/>
              </w:rPr>
              <w:t>¿Dónde vives?</w:t>
            </w:r>
          </w:p>
          <w:p w:rsidR="00080960" w:rsidRPr="00EC6CDC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sz w:val="18"/>
                <w:szCs w:val="18"/>
              </w:rPr>
            </w:pPr>
            <w:r w:rsidRPr="00EC6CDC">
              <w:rPr>
                <w:sz w:val="18"/>
                <w:szCs w:val="18"/>
              </w:rPr>
              <w:t>¿Qué estás haciendo?</w:t>
            </w:r>
          </w:p>
          <w:p w:rsidR="00080960" w:rsidRPr="00EC6CDC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sz w:val="18"/>
                <w:szCs w:val="18"/>
              </w:rPr>
            </w:pPr>
            <w:r w:rsidRPr="00EC6CDC">
              <w:rPr>
                <w:sz w:val="18"/>
                <w:szCs w:val="18"/>
              </w:rPr>
              <w:t>Me gusta mucho.</w:t>
            </w:r>
          </w:p>
          <w:p w:rsidR="00080960" w:rsidRPr="00EC6CDC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sz w:val="18"/>
                <w:szCs w:val="18"/>
              </w:rPr>
            </w:pPr>
            <w:r w:rsidRPr="00EC6CDC">
              <w:rPr>
                <w:sz w:val="18"/>
                <w:szCs w:val="18"/>
              </w:rPr>
              <w:t>¡Que lo pases bien!</w:t>
            </w:r>
          </w:p>
          <w:p w:rsidR="00080960" w:rsidRPr="00EC6CDC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sz w:val="18"/>
                <w:szCs w:val="18"/>
              </w:rPr>
            </w:pPr>
            <w:r w:rsidRPr="00EC6CDC">
              <w:rPr>
                <w:sz w:val="18"/>
                <w:szCs w:val="18"/>
              </w:rPr>
              <w:t>¡A comer, a salir, a disfrutar!</w:t>
            </w:r>
          </w:p>
          <w:p w:rsidR="00080960" w:rsidRPr="00EC6CDC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sz w:val="18"/>
                <w:szCs w:val="18"/>
              </w:rPr>
            </w:pPr>
            <w:r w:rsidRPr="00EC6CDC">
              <w:rPr>
                <w:sz w:val="18"/>
                <w:szCs w:val="18"/>
              </w:rPr>
              <w:t>Sueños y proyectos.</w:t>
            </w:r>
          </w:p>
          <w:p w:rsidR="00080960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sz w:val="18"/>
                <w:szCs w:val="18"/>
              </w:rPr>
            </w:pPr>
            <w:r w:rsidRPr="00EC6CDC">
              <w:rPr>
                <w:sz w:val="18"/>
                <w:szCs w:val="18"/>
              </w:rPr>
              <w:t>Y ahora te cuento...</w:t>
            </w:r>
          </w:p>
          <w:p w:rsidR="00080960" w:rsidRPr="000E1B93" w:rsidRDefault="00080960" w:rsidP="000E1B93">
            <w:pPr>
              <w:ind w:left="360"/>
              <w:jc w:val="both"/>
              <w:rPr>
                <w:sz w:val="2"/>
                <w:szCs w:val="18"/>
              </w:rPr>
            </w:pPr>
          </w:p>
          <w:p w:rsidR="00080960" w:rsidRPr="00041406" w:rsidRDefault="00080960" w:rsidP="00080960">
            <w:pPr>
              <w:pStyle w:val="Sangra3detindependiente1"/>
              <w:ind w:left="0"/>
              <w:jc w:val="both"/>
              <w:rPr>
                <w:sz w:val="18"/>
                <w:szCs w:val="18"/>
                <w:lang w:val="es-ES"/>
              </w:rPr>
            </w:pPr>
            <w:r w:rsidRPr="00330966">
              <w:rPr>
                <w:sz w:val="18"/>
                <w:szCs w:val="18"/>
                <w:lang w:val="es-ES"/>
              </w:rPr>
              <w:t>En</w:t>
            </w:r>
            <w:r w:rsidRPr="00330966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330966">
              <w:rPr>
                <w:sz w:val="18"/>
                <w:szCs w:val="18"/>
                <w:lang w:val="es-ES"/>
              </w:rPr>
              <w:t>ellas</w:t>
            </w:r>
            <w:r w:rsidRPr="00330966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330966">
              <w:rPr>
                <w:sz w:val="18"/>
                <w:szCs w:val="18"/>
                <w:lang w:val="es-ES"/>
              </w:rPr>
              <w:t>se</w:t>
            </w:r>
            <w:r w:rsidRPr="00330966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330966">
              <w:rPr>
                <w:sz w:val="18"/>
                <w:szCs w:val="18"/>
                <w:lang w:val="es-ES"/>
              </w:rPr>
              <w:t>trabajarán</w:t>
            </w:r>
            <w:r>
              <w:rPr>
                <w:sz w:val="18"/>
                <w:szCs w:val="18"/>
                <w:lang w:val="es-ES"/>
              </w:rPr>
              <w:t xml:space="preserve">, entre otros, </w:t>
            </w:r>
            <w:r w:rsidRPr="00330966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330966">
              <w:rPr>
                <w:sz w:val="18"/>
                <w:szCs w:val="18"/>
                <w:lang w:val="es-ES"/>
              </w:rPr>
              <w:t>los</w:t>
            </w:r>
            <w:r w:rsidRPr="00330966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330966">
              <w:rPr>
                <w:sz w:val="18"/>
                <w:szCs w:val="18"/>
                <w:lang w:val="es-ES"/>
              </w:rPr>
              <w:t>siguientes</w:t>
            </w:r>
            <w:r w:rsidRPr="00330966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Pr="00330966">
              <w:rPr>
                <w:b/>
                <w:sz w:val="18"/>
                <w:szCs w:val="18"/>
                <w:lang w:val="es-ES"/>
              </w:rPr>
              <w:t>conceptos</w:t>
            </w:r>
            <w:r w:rsidRPr="00330966">
              <w:rPr>
                <w:sz w:val="18"/>
                <w:szCs w:val="18"/>
                <w:lang w:val="es-ES"/>
              </w:rPr>
              <w:t>:</w:t>
            </w:r>
            <w:r w:rsidRPr="00041406">
              <w:rPr>
                <w:b/>
                <w:bCs/>
                <w:sz w:val="18"/>
                <w:szCs w:val="18"/>
                <w:lang w:val="es-ES"/>
              </w:rPr>
              <w:t xml:space="preserve"> </w:t>
            </w:r>
          </w:p>
          <w:p w:rsidR="00080960" w:rsidRPr="00041406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sz w:val="18"/>
                <w:szCs w:val="18"/>
                <w:lang w:val="es-ES_tradnl"/>
              </w:rPr>
            </w:pPr>
            <w:r w:rsidRPr="00041406">
              <w:rPr>
                <w:sz w:val="18"/>
                <w:szCs w:val="18"/>
                <w:lang w:val="es-ES_tradnl"/>
              </w:rPr>
              <w:t>La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casa, objetos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y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dependencias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de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la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casa. La ciudad. Direcciones. Situación en el espacio.</w:t>
            </w:r>
          </w:p>
          <w:p w:rsidR="00080960" w:rsidRPr="00041406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sz w:val="18"/>
                <w:szCs w:val="18"/>
                <w:lang w:val="es-ES_tradnl"/>
              </w:rPr>
            </w:pPr>
            <w:r w:rsidRPr="00041406">
              <w:rPr>
                <w:sz w:val="18"/>
                <w:szCs w:val="18"/>
                <w:lang w:val="es-ES_tradnl"/>
              </w:rPr>
              <w:t xml:space="preserve">Expresión de acciones que se realizan con frecuencia. (Presente) Acciones realizadas en el momento del habla (Presente </w:t>
            </w:r>
            <w:proofErr w:type="spellStart"/>
            <w:r w:rsidRPr="00041406">
              <w:rPr>
                <w:sz w:val="18"/>
                <w:szCs w:val="18"/>
                <w:lang w:val="es-ES_tradnl"/>
              </w:rPr>
              <w:t>Contínuo</w:t>
            </w:r>
            <w:proofErr w:type="spellEnd"/>
            <w:r w:rsidRPr="00041406">
              <w:rPr>
                <w:sz w:val="18"/>
                <w:szCs w:val="18"/>
                <w:lang w:val="es-ES_tradnl"/>
              </w:rPr>
              <w:t>).</w:t>
            </w:r>
          </w:p>
          <w:p w:rsidR="00080960" w:rsidRPr="00041406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rFonts w:eastAsia="Arial"/>
                <w:sz w:val="18"/>
                <w:szCs w:val="18"/>
                <w:lang w:val="es-ES_tradnl"/>
              </w:rPr>
            </w:pPr>
            <w:r w:rsidRPr="00041406">
              <w:rPr>
                <w:sz w:val="18"/>
                <w:szCs w:val="18"/>
                <w:lang w:val="es-ES_tradnl"/>
              </w:rPr>
              <w:t>La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familia: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miembros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que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la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componen. Descripción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física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y de la personalidad. </w:t>
            </w:r>
            <w:r w:rsidRPr="00041406">
              <w:rPr>
                <w:rFonts w:eastAsia="Arial"/>
                <w:b/>
                <w:sz w:val="18"/>
                <w:szCs w:val="18"/>
                <w:lang w:val="es-ES_tradnl"/>
              </w:rPr>
              <w:t>Biografías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>: hablando del pasado (Pretérito Indefinido).</w:t>
            </w:r>
          </w:p>
          <w:p w:rsidR="00080960" w:rsidRPr="00041406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sz w:val="18"/>
                <w:szCs w:val="18"/>
                <w:lang w:val="es-ES_tradnl"/>
              </w:rPr>
            </w:pPr>
            <w:r w:rsidRPr="00041406">
              <w:rPr>
                <w:sz w:val="18"/>
                <w:szCs w:val="18"/>
                <w:lang w:val="es-ES_tradnl"/>
              </w:rPr>
              <w:t>Las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prendas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de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vestir y los accesorios: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identificación,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colores,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descripción.</w:t>
            </w:r>
          </w:p>
          <w:p w:rsidR="00080960" w:rsidRPr="00041406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sz w:val="18"/>
                <w:szCs w:val="18"/>
                <w:lang w:val="es-ES_tradnl"/>
              </w:rPr>
            </w:pPr>
            <w:r w:rsidRPr="00041406">
              <w:rPr>
                <w:sz w:val="18"/>
                <w:szCs w:val="18"/>
                <w:lang w:val="es-ES_tradnl"/>
              </w:rPr>
              <w:t>Comparativos.</w:t>
            </w:r>
          </w:p>
          <w:p w:rsidR="00080960" w:rsidRPr="00041406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sz w:val="18"/>
                <w:szCs w:val="18"/>
                <w:lang w:val="es-ES_tradnl"/>
              </w:rPr>
            </w:pPr>
            <w:r w:rsidRPr="00041406">
              <w:rPr>
                <w:sz w:val="18"/>
                <w:szCs w:val="18"/>
                <w:lang w:val="es-ES_tradnl"/>
              </w:rPr>
              <w:t>Uso del Pretérito Imperfecto.</w:t>
            </w:r>
          </w:p>
          <w:p w:rsidR="00080960" w:rsidRPr="00041406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rFonts w:eastAsia="Arial"/>
                <w:sz w:val="18"/>
                <w:szCs w:val="18"/>
                <w:lang w:val="es-ES_tradnl"/>
              </w:rPr>
            </w:pPr>
            <w:r w:rsidRPr="00041406">
              <w:rPr>
                <w:sz w:val="18"/>
                <w:szCs w:val="18"/>
                <w:lang w:val="es-ES_tradnl"/>
              </w:rPr>
              <w:t>Los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alimentos.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Los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sabores.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Expresiones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para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manifestar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gustos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o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preferencias.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</w:p>
          <w:p w:rsidR="00080960" w:rsidRPr="00041406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rFonts w:eastAsia="Arial"/>
                <w:sz w:val="18"/>
                <w:szCs w:val="18"/>
                <w:lang w:val="es-ES_tradnl"/>
              </w:rPr>
            </w:pPr>
            <w:r w:rsidRPr="00041406">
              <w:rPr>
                <w:rFonts w:eastAsia="Arial"/>
                <w:sz w:val="18"/>
                <w:szCs w:val="18"/>
                <w:lang w:val="es-ES_tradnl"/>
              </w:rPr>
              <w:t>Imperativos.</w:t>
            </w:r>
          </w:p>
          <w:p w:rsidR="00080960" w:rsidRPr="00041406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rFonts w:eastAsia="Arial"/>
                <w:sz w:val="18"/>
                <w:szCs w:val="18"/>
                <w:lang w:val="es-ES_tradnl"/>
              </w:rPr>
            </w:pPr>
            <w:r w:rsidRPr="00041406">
              <w:rPr>
                <w:rFonts w:eastAsia="Arial"/>
                <w:sz w:val="18"/>
                <w:szCs w:val="18"/>
                <w:lang w:val="es-ES_tradnl"/>
              </w:rPr>
              <w:t>Las profesiones. Uso del futuro simple.</w:t>
            </w:r>
          </w:p>
          <w:p w:rsidR="00080960" w:rsidRPr="00041406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rFonts w:eastAsia="Arial"/>
                <w:sz w:val="18"/>
                <w:szCs w:val="18"/>
                <w:lang w:val="es-ES_tradnl"/>
              </w:rPr>
            </w:pPr>
            <w:r w:rsidRPr="00041406">
              <w:rPr>
                <w:rFonts w:eastAsia="Arial"/>
                <w:sz w:val="18"/>
                <w:szCs w:val="18"/>
                <w:lang w:val="es-ES_tradnl"/>
              </w:rPr>
              <w:t>La naturaleza y los animales: salvajes y domésticos, lugares donde viven, características. Nombres y adjetivos. Acciones para proteger y cuidar el medio ambiente.</w:t>
            </w:r>
          </w:p>
          <w:p w:rsidR="00080960" w:rsidRPr="00041406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sz w:val="18"/>
                <w:szCs w:val="18"/>
                <w:lang w:val="es-ES_tradnl"/>
              </w:rPr>
            </w:pPr>
            <w:r w:rsidRPr="00041406">
              <w:rPr>
                <w:sz w:val="18"/>
                <w:szCs w:val="18"/>
                <w:lang w:val="es-ES_tradnl"/>
              </w:rPr>
              <w:t>El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tiempo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libre: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juegos,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deportes,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ocio.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b/>
                <w:sz w:val="18"/>
                <w:szCs w:val="18"/>
                <w:lang w:val="es-ES_tradnl"/>
              </w:rPr>
              <w:t>Expresiones</w:t>
            </w:r>
            <w:r w:rsidRPr="00041406">
              <w:rPr>
                <w:rFonts w:eastAsia="Arial"/>
                <w:b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b/>
                <w:sz w:val="18"/>
                <w:szCs w:val="18"/>
                <w:lang w:val="es-ES_tradnl"/>
              </w:rPr>
              <w:t>para</w:t>
            </w:r>
            <w:r w:rsidRPr="00041406">
              <w:rPr>
                <w:rFonts w:eastAsia="Arial"/>
                <w:b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b/>
                <w:sz w:val="18"/>
                <w:szCs w:val="18"/>
                <w:lang w:val="es-ES_tradnl"/>
              </w:rPr>
              <w:t>aceptar,</w:t>
            </w:r>
            <w:r w:rsidRPr="00041406">
              <w:rPr>
                <w:rFonts w:eastAsia="Arial"/>
                <w:b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b/>
                <w:sz w:val="18"/>
                <w:szCs w:val="18"/>
                <w:lang w:val="es-ES_tradnl"/>
              </w:rPr>
              <w:t>rechazar</w:t>
            </w:r>
            <w:r w:rsidRPr="00041406">
              <w:rPr>
                <w:rFonts w:eastAsia="Arial"/>
                <w:b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b/>
                <w:sz w:val="18"/>
                <w:szCs w:val="18"/>
                <w:lang w:val="es-ES_tradnl"/>
              </w:rPr>
              <w:t>o</w:t>
            </w:r>
            <w:r w:rsidRPr="00041406">
              <w:rPr>
                <w:rFonts w:eastAsia="Arial"/>
                <w:b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b/>
                <w:sz w:val="18"/>
                <w:szCs w:val="18"/>
                <w:lang w:val="es-ES_tradnl"/>
              </w:rPr>
              <w:t>sugerir</w:t>
            </w:r>
            <w:r w:rsidRPr="00041406">
              <w:rPr>
                <w:sz w:val="18"/>
                <w:szCs w:val="18"/>
                <w:lang w:val="es-ES_tradnl"/>
              </w:rPr>
              <w:t>.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Los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adverbios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de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frecuencia: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siempre,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nunca,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a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veces.</w:t>
            </w:r>
          </w:p>
          <w:p w:rsidR="00080960" w:rsidRPr="00041406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sz w:val="18"/>
                <w:szCs w:val="18"/>
                <w:lang w:val="es-ES_tradnl"/>
              </w:rPr>
            </w:pPr>
            <w:r w:rsidRPr="00041406">
              <w:rPr>
                <w:sz w:val="18"/>
                <w:szCs w:val="18"/>
                <w:lang w:val="es-ES_tradnl"/>
              </w:rPr>
              <w:t>Expresiones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de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tiempo: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meses,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estaciones,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>
              <w:rPr>
                <w:sz w:val="18"/>
                <w:szCs w:val="18"/>
                <w:lang w:val="es-ES_tradnl"/>
              </w:rPr>
              <w:t>décadas, siglos.</w:t>
            </w:r>
          </w:p>
          <w:p w:rsidR="00080960" w:rsidRPr="00041406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rFonts w:eastAsia="Arial"/>
                <w:sz w:val="18"/>
                <w:szCs w:val="18"/>
                <w:lang w:val="es-ES_tradnl"/>
              </w:rPr>
            </w:pPr>
            <w:r w:rsidRPr="00041406">
              <w:rPr>
                <w:sz w:val="18"/>
                <w:szCs w:val="18"/>
                <w:lang w:val="es-ES_tradnl"/>
              </w:rPr>
              <w:t>Los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medios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de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transporte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y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comunicación.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Los viajes y las vacaciones.</w:t>
            </w:r>
          </w:p>
          <w:p w:rsidR="00080960" w:rsidRPr="00041406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sz w:val="18"/>
                <w:szCs w:val="18"/>
                <w:lang w:val="es-ES_tradnl"/>
              </w:rPr>
            </w:pPr>
            <w:r w:rsidRPr="00041406">
              <w:rPr>
                <w:sz w:val="18"/>
                <w:szCs w:val="18"/>
                <w:lang w:val="es-ES_tradnl"/>
              </w:rPr>
              <w:t>España: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situación,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extensión,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población.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Comunidades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autónomas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y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provincias.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Climas,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paisajes, monumentos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y</w:t>
            </w:r>
            <w:r w:rsidRPr="00041406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041406">
              <w:rPr>
                <w:sz w:val="18"/>
                <w:szCs w:val="18"/>
                <w:lang w:val="es-ES_tradnl"/>
              </w:rPr>
              <w:t>gastronomía.</w:t>
            </w:r>
          </w:p>
          <w:p w:rsidR="00080960" w:rsidRPr="006907BE" w:rsidRDefault="00080960" w:rsidP="00080960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6907BE">
              <w:rPr>
                <w:sz w:val="18"/>
                <w:szCs w:val="18"/>
                <w:lang w:val="es-ES_tradnl"/>
              </w:rPr>
              <w:t>Ortografía: c/</w:t>
            </w:r>
            <w:proofErr w:type="spellStart"/>
            <w:r w:rsidRPr="006907BE">
              <w:rPr>
                <w:sz w:val="18"/>
                <w:szCs w:val="18"/>
                <w:lang w:val="es-ES_tradnl"/>
              </w:rPr>
              <w:t>qu</w:t>
            </w:r>
            <w:proofErr w:type="spellEnd"/>
            <w:r w:rsidRPr="006907BE">
              <w:rPr>
                <w:sz w:val="18"/>
                <w:szCs w:val="18"/>
                <w:lang w:val="es-ES_tradnl"/>
              </w:rPr>
              <w:t>, z/c, g/</w:t>
            </w:r>
            <w:proofErr w:type="spellStart"/>
            <w:r w:rsidRPr="006907BE">
              <w:rPr>
                <w:sz w:val="18"/>
                <w:szCs w:val="18"/>
                <w:lang w:val="es-ES_tradnl"/>
              </w:rPr>
              <w:t>gu</w:t>
            </w:r>
            <w:proofErr w:type="spellEnd"/>
            <w:r w:rsidRPr="006907BE">
              <w:rPr>
                <w:sz w:val="18"/>
                <w:szCs w:val="18"/>
                <w:lang w:val="es-ES_tradnl"/>
              </w:rPr>
              <w:t>/</w:t>
            </w:r>
            <w:proofErr w:type="spellStart"/>
            <w:r w:rsidRPr="006907BE">
              <w:rPr>
                <w:sz w:val="18"/>
                <w:szCs w:val="18"/>
                <w:lang w:val="es-ES_tradnl"/>
              </w:rPr>
              <w:t>gü</w:t>
            </w:r>
            <w:proofErr w:type="spellEnd"/>
            <w:r w:rsidRPr="006907BE">
              <w:rPr>
                <w:sz w:val="18"/>
                <w:szCs w:val="18"/>
                <w:lang w:val="es-ES_tradnl"/>
              </w:rPr>
              <w:t xml:space="preserve">, r fuerte/r suave, ñ, b/v, j/g, h, </w:t>
            </w:r>
            <w:proofErr w:type="spellStart"/>
            <w:r w:rsidRPr="006907BE">
              <w:rPr>
                <w:sz w:val="18"/>
                <w:szCs w:val="18"/>
                <w:lang w:val="es-ES_tradnl"/>
              </w:rPr>
              <w:t>mp</w:t>
            </w:r>
            <w:proofErr w:type="spellEnd"/>
            <w:r w:rsidRPr="006907BE">
              <w:rPr>
                <w:sz w:val="18"/>
                <w:szCs w:val="18"/>
                <w:lang w:val="es-ES_tradnl"/>
              </w:rPr>
              <w:t xml:space="preserve">/ </w:t>
            </w:r>
            <w:proofErr w:type="spellStart"/>
            <w:r w:rsidRPr="006907BE">
              <w:rPr>
                <w:sz w:val="18"/>
                <w:szCs w:val="18"/>
                <w:lang w:val="es-ES_tradnl"/>
              </w:rPr>
              <w:t>mb</w:t>
            </w:r>
            <w:proofErr w:type="spellEnd"/>
            <w:r w:rsidRPr="006907BE">
              <w:rPr>
                <w:sz w:val="18"/>
                <w:szCs w:val="18"/>
                <w:lang w:val="es-ES_tradnl"/>
              </w:rPr>
              <w:t xml:space="preserve">, </w:t>
            </w:r>
            <w:proofErr w:type="spellStart"/>
            <w:r w:rsidRPr="006907BE">
              <w:rPr>
                <w:sz w:val="18"/>
                <w:szCs w:val="18"/>
                <w:lang w:val="es-ES_tradnl"/>
              </w:rPr>
              <w:t>br</w:t>
            </w:r>
            <w:proofErr w:type="spellEnd"/>
            <w:r w:rsidRPr="006907BE">
              <w:rPr>
                <w:sz w:val="18"/>
                <w:szCs w:val="18"/>
                <w:lang w:val="es-ES_tradnl"/>
              </w:rPr>
              <w:t>/</w:t>
            </w:r>
            <w:proofErr w:type="spellStart"/>
            <w:r w:rsidRPr="006907BE">
              <w:rPr>
                <w:sz w:val="18"/>
                <w:szCs w:val="18"/>
                <w:lang w:val="es-ES_tradnl"/>
              </w:rPr>
              <w:t>bl</w:t>
            </w:r>
            <w:proofErr w:type="spellEnd"/>
            <w:r>
              <w:rPr>
                <w:sz w:val="18"/>
                <w:szCs w:val="18"/>
                <w:lang w:val="es-ES_tradnl"/>
              </w:rPr>
              <w:t>.</w:t>
            </w:r>
          </w:p>
          <w:p w:rsidR="00080960" w:rsidRPr="006907BE" w:rsidRDefault="00080960" w:rsidP="00080960">
            <w:pPr>
              <w:ind w:left="720"/>
              <w:jc w:val="both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6907BE">
              <w:rPr>
                <w:b/>
                <w:bCs/>
                <w:sz w:val="18"/>
                <w:szCs w:val="18"/>
              </w:rPr>
              <w:t xml:space="preserve"> </w:t>
            </w:r>
          </w:p>
          <w:p w:rsidR="00080960" w:rsidRPr="006907BE" w:rsidRDefault="00080960" w:rsidP="00080960">
            <w:pPr>
              <w:jc w:val="both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6907BE">
              <w:rPr>
                <w:color w:val="000000" w:themeColor="text1"/>
                <w:sz w:val="18"/>
                <w:szCs w:val="18"/>
              </w:rPr>
              <w:t>Los</w:t>
            </w:r>
            <w:r w:rsidRPr="006907BE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6907BE">
              <w:rPr>
                <w:color w:val="000000" w:themeColor="text1"/>
                <w:sz w:val="18"/>
                <w:szCs w:val="18"/>
              </w:rPr>
              <w:t>principales</w:t>
            </w:r>
            <w:r w:rsidRPr="006907BE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6907BE">
              <w:rPr>
                <w:color w:val="000000" w:themeColor="text1"/>
                <w:sz w:val="18"/>
                <w:szCs w:val="18"/>
              </w:rPr>
              <w:t>criterios</w:t>
            </w:r>
            <w:r w:rsidRPr="006907BE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6907BE">
              <w:rPr>
                <w:color w:val="000000" w:themeColor="text1"/>
                <w:sz w:val="18"/>
                <w:szCs w:val="18"/>
              </w:rPr>
              <w:t>de</w:t>
            </w:r>
            <w:r w:rsidRPr="006907BE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6907BE">
              <w:rPr>
                <w:b/>
                <w:color w:val="000000" w:themeColor="text1"/>
                <w:sz w:val="18"/>
                <w:szCs w:val="18"/>
              </w:rPr>
              <w:t>evaluación</w:t>
            </w:r>
            <w:r w:rsidRPr="006907BE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006907BE">
              <w:rPr>
                <w:color w:val="000000" w:themeColor="text1"/>
                <w:sz w:val="18"/>
                <w:szCs w:val="18"/>
              </w:rPr>
              <w:t>son:</w:t>
            </w:r>
            <w:r w:rsidRPr="006907BE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</w:p>
          <w:p w:rsidR="00080960" w:rsidRPr="006907BE" w:rsidRDefault="00080960" w:rsidP="00080960">
            <w:pPr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sz w:val="18"/>
                <w:szCs w:val="18"/>
                <w:lang w:val="es-ES_tradnl"/>
              </w:rPr>
            </w:pPr>
            <w:r w:rsidRPr="006907BE">
              <w:rPr>
                <w:sz w:val="18"/>
                <w:szCs w:val="18"/>
                <w:lang w:val="es-ES_tradnl"/>
              </w:rPr>
              <w:t>Produce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textos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escritos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sencillos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con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estructuras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sintácticas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correctas.</w:t>
            </w:r>
          </w:p>
          <w:p w:rsidR="00080960" w:rsidRPr="006907BE" w:rsidRDefault="00080960" w:rsidP="00080960">
            <w:pPr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sz w:val="18"/>
                <w:szCs w:val="18"/>
                <w:lang w:val="es-ES_tradnl"/>
              </w:rPr>
            </w:pPr>
            <w:r w:rsidRPr="006907BE">
              <w:rPr>
                <w:sz w:val="18"/>
                <w:szCs w:val="18"/>
                <w:lang w:val="es-ES_tradnl"/>
              </w:rPr>
              <w:t>Utiliza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estructuras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sintácticas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correctas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en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la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expresión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oral.</w:t>
            </w:r>
          </w:p>
          <w:p w:rsidR="00080960" w:rsidRPr="006907BE" w:rsidRDefault="00080960" w:rsidP="00080960">
            <w:pPr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sz w:val="18"/>
                <w:szCs w:val="18"/>
                <w:lang w:val="es-ES_tradnl"/>
              </w:rPr>
            </w:pPr>
            <w:r w:rsidRPr="006907BE">
              <w:rPr>
                <w:sz w:val="18"/>
                <w:szCs w:val="18"/>
                <w:lang w:val="es-ES_tradnl"/>
              </w:rPr>
              <w:t>Participa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activamente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en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los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intercambios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lingüísticos.</w:t>
            </w:r>
          </w:p>
          <w:p w:rsidR="00080960" w:rsidRPr="006907BE" w:rsidRDefault="00080960" w:rsidP="00080960">
            <w:pPr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sz w:val="18"/>
                <w:szCs w:val="18"/>
                <w:lang w:val="es-ES_tradnl"/>
              </w:rPr>
            </w:pPr>
            <w:r w:rsidRPr="006907BE">
              <w:rPr>
                <w:sz w:val="18"/>
                <w:szCs w:val="18"/>
                <w:lang w:val="es-ES_tradnl"/>
              </w:rPr>
              <w:t>Identifica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la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idea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principal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de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un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texto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adecuado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a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su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edad.</w:t>
            </w:r>
          </w:p>
          <w:p w:rsidR="00080960" w:rsidRDefault="00080960" w:rsidP="00080960">
            <w:pPr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sz w:val="18"/>
                <w:szCs w:val="18"/>
                <w:lang w:val="es-ES_tradnl"/>
              </w:rPr>
            </w:pPr>
            <w:r w:rsidRPr="006907BE">
              <w:rPr>
                <w:sz w:val="18"/>
                <w:szCs w:val="18"/>
                <w:lang w:val="es-ES_tradnl"/>
              </w:rPr>
              <w:t>Lee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y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comprende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diversos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tipos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de</w:t>
            </w:r>
            <w:r w:rsidRPr="006907BE">
              <w:rPr>
                <w:rFonts w:eastAsia="Arial"/>
                <w:sz w:val="18"/>
                <w:szCs w:val="18"/>
                <w:lang w:val="es-ES_tradnl"/>
              </w:rPr>
              <w:t xml:space="preserve"> </w:t>
            </w:r>
            <w:r w:rsidRPr="006907BE">
              <w:rPr>
                <w:sz w:val="18"/>
                <w:szCs w:val="18"/>
                <w:lang w:val="es-ES_tradnl"/>
              </w:rPr>
              <w:t>textos.</w:t>
            </w:r>
          </w:p>
          <w:p w:rsidR="005A6EEF" w:rsidRPr="000E1B93" w:rsidRDefault="005A6EEF" w:rsidP="005A6EEF">
            <w:pPr>
              <w:widowControl w:val="0"/>
              <w:suppressAutoHyphens/>
              <w:ind w:left="720"/>
              <w:jc w:val="both"/>
              <w:rPr>
                <w:sz w:val="18"/>
                <w:szCs w:val="18"/>
                <w:lang w:val="es-ES_tradnl"/>
              </w:rPr>
            </w:pPr>
          </w:p>
          <w:p w:rsidR="00080960" w:rsidRPr="006907BE" w:rsidRDefault="00080960" w:rsidP="00080960">
            <w:pPr>
              <w:jc w:val="both"/>
              <w:rPr>
                <w:sz w:val="18"/>
                <w:szCs w:val="18"/>
                <w:lang w:val="es-ES_tradnl"/>
              </w:rPr>
            </w:pPr>
            <w:r w:rsidRPr="00EC6CDC">
              <w:rPr>
                <w:b/>
                <w:sz w:val="18"/>
                <w:szCs w:val="18"/>
              </w:rPr>
              <w:t>La</w:t>
            </w:r>
            <w:r w:rsidRPr="00EC6CDC">
              <w:rPr>
                <w:rFonts w:eastAsia="Arial"/>
                <w:b/>
                <w:sz w:val="18"/>
                <w:szCs w:val="18"/>
              </w:rPr>
              <w:t xml:space="preserve"> </w:t>
            </w:r>
            <w:r w:rsidRPr="00EC6CDC">
              <w:rPr>
                <w:b/>
                <w:sz w:val="18"/>
                <w:szCs w:val="18"/>
              </w:rPr>
              <w:t xml:space="preserve">evaluación </w:t>
            </w:r>
            <w:r>
              <w:rPr>
                <w:b/>
                <w:sz w:val="18"/>
                <w:szCs w:val="18"/>
              </w:rPr>
              <w:t>será</w:t>
            </w:r>
            <w:r w:rsidRPr="00EC6CDC">
              <w:rPr>
                <w:rFonts w:eastAsia="Arial"/>
                <w:b/>
                <w:sz w:val="18"/>
                <w:szCs w:val="18"/>
              </w:rPr>
              <w:t xml:space="preserve"> </w:t>
            </w:r>
            <w:r w:rsidRPr="00EC6CDC">
              <w:rPr>
                <w:b/>
                <w:sz w:val="18"/>
                <w:szCs w:val="18"/>
              </w:rPr>
              <w:t>continua</w:t>
            </w:r>
            <w:r>
              <w:rPr>
                <w:b/>
                <w:sz w:val="18"/>
                <w:szCs w:val="18"/>
              </w:rPr>
              <w:t xml:space="preserve"> y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se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 w:rsidRPr="00EC6CDC">
              <w:rPr>
                <w:sz w:val="18"/>
                <w:szCs w:val="18"/>
              </w:rPr>
              <w:t>realizará</w:t>
            </w:r>
            <w:r w:rsidRPr="00EC6CDC">
              <w:rPr>
                <w:rFonts w:eastAsia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de manera similar a CM1, ya que también emplearemos la autoevaluación y la </w:t>
            </w:r>
            <w:proofErr w:type="spellStart"/>
            <w:r>
              <w:rPr>
                <w:sz w:val="18"/>
                <w:szCs w:val="18"/>
              </w:rPr>
              <w:t>coevaluación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r w:rsidRPr="006907BE">
              <w:rPr>
                <w:sz w:val="18"/>
                <w:szCs w:val="18"/>
                <w:lang w:val="es-ES_tradnl"/>
              </w:rPr>
              <w:t>Evaluar es comparar, por lo que hacemos una medición y una valoración de los aprendizajes.</w:t>
            </w:r>
          </w:p>
        </w:tc>
      </w:tr>
      <w:bookmarkEnd w:id="0"/>
      <w:bookmarkEnd w:id="1"/>
    </w:tbl>
    <w:p w:rsidR="00080960" w:rsidRDefault="00080960" w:rsidP="00FC6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  <w:sectPr w:rsidR="00080960" w:rsidSect="000E1B93">
          <w:pgSz w:w="16838" w:h="11906" w:orient="landscape"/>
          <w:pgMar w:top="624" w:right="720" w:bottom="720" w:left="720" w:header="709" w:footer="709" w:gutter="0"/>
          <w:cols w:space="708"/>
          <w:docGrid w:linePitch="360"/>
        </w:sectPr>
      </w:pPr>
    </w:p>
    <w:p w:rsidR="002828CB" w:rsidRPr="00FC62AF" w:rsidRDefault="000A4656" w:rsidP="00FC6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2C43B2">
        <w:rPr>
          <w:b/>
          <w:sz w:val="28"/>
          <w:szCs w:val="28"/>
        </w:rPr>
        <w:lastRenderedPageBreak/>
        <w:t>ÉCOLE BIZANET- SECCIÓN ESPA</w:t>
      </w:r>
      <w:r w:rsidR="002C43B2" w:rsidRPr="002C43B2">
        <w:rPr>
          <w:b/>
          <w:sz w:val="28"/>
          <w:szCs w:val="28"/>
        </w:rPr>
        <w:t>ÑOLA</w:t>
      </w:r>
      <w:r w:rsidR="002C43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C43B2">
        <w:rPr>
          <w:sz w:val="28"/>
          <w:szCs w:val="28"/>
        </w:rPr>
        <w:t xml:space="preserve">    (BILAN)</w:t>
      </w:r>
      <w:r>
        <w:rPr>
          <w:sz w:val="28"/>
          <w:szCs w:val="28"/>
        </w:rPr>
        <w:t xml:space="preserve"> </w:t>
      </w:r>
      <w:bookmarkStart w:id="9" w:name="OLE_LINK25"/>
      <w:bookmarkStart w:id="10" w:name="OLE_LINK26"/>
      <w:r w:rsidRPr="002C43B2">
        <w:rPr>
          <w:b/>
          <w:sz w:val="28"/>
          <w:szCs w:val="28"/>
        </w:rPr>
        <w:t>INFORME EVALUACIONES TRIMESTRALES</w:t>
      </w:r>
      <w:bookmarkEnd w:id="9"/>
      <w:bookmarkEnd w:id="10"/>
    </w:p>
    <w:p w:rsidR="00642404" w:rsidRDefault="0059770C">
      <w:pPr>
        <w:rPr>
          <w:sz w:val="28"/>
          <w:szCs w:val="28"/>
        </w:rPr>
      </w:pPr>
      <w:r w:rsidRPr="0059770C">
        <w:rPr>
          <w:sz w:val="28"/>
          <w:szCs w:val="28"/>
        </w:rPr>
        <w:t>Alumno/a</w:t>
      </w:r>
      <w:r>
        <w:rPr>
          <w:sz w:val="28"/>
          <w:szCs w:val="28"/>
        </w:rPr>
        <w:t xml:space="preserve">  </w:t>
      </w:r>
      <w:r w:rsidRPr="0059770C">
        <w:rPr>
          <w:sz w:val="28"/>
          <w:szCs w:val="28"/>
        </w:rPr>
        <w:t>:   ……………</w:t>
      </w:r>
      <w:r>
        <w:rPr>
          <w:sz w:val="28"/>
          <w:szCs w:val="28"/>
        </w:rPr>
        <w:t>…………………………………………………</w:t>
      </w:r>
      <w:r w:rsidR="004C1301">
        <w:rPr>
          <w:sz w:val="28"/>
          <w:szCs w:val="28"/>
        </w:rPr>
        <w:t xml:space="preserve">………………              </w:t>
      </w:r>
      <w:r w:rsidR="002825E7">
        <w:rPr>
          <w:sz w:val="28"/>
          <w:szCs w:val="28"/>
        </w:rPr>
        <w:t xml:space="preserve">            NIVEL  :   CP</w:t>
      </w:r>
    </w:p>
    <w:p w:rsidR="0059770C" w:rsidRDefault="0059770C">
      <w:pPr>
        <w:rPr>
          <w:sz w:val="28"/>
          <w:szCs w:val="28"/>
        </w:rPr>
      </w:pPr>
      <w:r>
        <w:rPr>
          <w:sz w:val="28"/>
          <w:szCs w:val="28"/>
        </w:rPr>
        <w:t xml:space="preserve">Profesora  :    Montserrat Casanellas </w:t>
      </w:r>
      <w:proofErr w:type="spellStart"/>
      <w:r>
        <w:rPr>
          <w:sz w:val="28"/>
          <w:szCs w:val="28"/>
        </w:rPr>
        <w:t>Milá</w:t>
      </w:r>
      <w:proofErr w:type="spellEnd"/>
      <w:r>
        <w:rPr>
          <w:sz w:val="28"/>
          <w:szCs w:val="28"/>
        </w:rPr>
        <w:t xml:space="preserve">                </w:t>
      </w:r>
      <w:r w:rsidR="004C130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Curso:   2013-2014</w:t>
      </w:r>
    </w:p>
    <w:tbl>
      <w:tblPr>
        <w:tblStyle w:val="Grilledutableau"/>
        <w:tblW w:w="0" w:type="auto"/>
        <w:tblLook w:val="04A0"/>
      </w:tblPr>
      <w:tblGrid>
        <w:gridCol w:w="6062"/>
        <w:gridCol w:w="2410"/>
        <w:gridCol w:w="708"/>
        <w:gridCol w:w="709"/>
        <w:gridCol w:w="717"/>
      </w:tblGrid>
      <w:tr w:rsidR="004C1301" w:rsidTr="00D9087A">
        <w:tc>
          <w:tcPr>
            <w:tcW w:w="8472" w:type="dxa"/>
            <w:gridSpan w:val="2"/>
            <w:tcBorders>
              <w:top w:val="nil"/>
              <w:left w:val="nil"/>
            </w:tcBorders>
          </w:tcPr>
          <w:p w:rsidR="0072576A" w:rsidRDefault="0072576A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shd w:val="clear" w:color="auto" w:fill="D9D9D9" w:themeFill="background1" w:themeFillShade="D9"/>
          </w:tcPr>
          <w:p w:rsidR="004C1301" w:rsidRPr="00D9087A" w:rsidRDefault="004C1301" w:rsidP="002828CB">
            <w:pPr>
              <w:jc w:val="center"/>
              <w:rPr>
                <w:b/>
                <w:sz w:val="28"/>
                <w:szCs w:val="28"/>
              </w:rPr>
            </w:pPr>
            <w:r w:rsidRPr="00D9087A">
              <w:rPr>
                <w:b/>
                <w:sz w:val="28"/>
                <w:szCs w:val="28"/>
              </w:rPr>
              <w:t>TRIMESTRES</w:t>
            </w:r>
          </w:p>
        </w:tc>
      </w:tr>
      <w:tr w:rsidR="004C1301" w:rsidTr="00455414">
        <w:tc>
          <w:tcPr>
            <w:tcW w:w="8472" w:type="dxa"/>
            <w:gridSpan w:val="2"/>
          </w:tcPr>
          <w:p w:rsidR="004C1301" w:rsidRPr="002C43B2" w:rsidRDefault="004C1301">
            <w:pPr>
              <w:rPr>
                <w:b/>
                <w:sz w:val="28"/>
                <w:szCs w:val="28"/>
              </w:rPr>
            </w:pPr>
            <w:r w:rsidRPr="002C43B2">
              <w:rPr>
                <w:b/>
                <w:sz w:val="28"/>
                <w:szCs w:val="28"/>
              </w:rPr>
              <w:t>COMPRENSIÓN Y EXPRESIÓN ORAL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4C1301" w:rsidRPr="004C1301" w:rsidRDefault="004C1301" w:rsidP="004C1301">
            <w:pPr>
              <w:jc w:val="center"/>
              <w:rPr>
                <w:b/>
                <w:sz w:val="28"/>
                <w:szCs w:val="28"/>
              </w:rPr>
            </w:pPr>
            <w:r w:rsidRPr="004C1301">
              <w:rPr>
                <w:b/>
                <w:sz w:val="28"/>
                <w:szCs w:val="28"/>
              </w:rPr>
              <w:t>1º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4C1301" w:rsidRPr="004C1301" w:rsidRDefault="004C1301" w:rsidP="004C1301">
            <w:pPr>
              <w:jc w:val="center"/>
              <w:rPr>
                <w:b/>
                <w:sz w:val="28"/>
                <w:szCs w:val="28"/>
              </w:rPr>
            </w:pPr>
            <w:r w:rsidRPr="004C1301">
              <w:rPr>
                <w:b/>
                <w:sz w:val="28"/>
                <w:szCs w:val="28"/>
              </w:rPr>
              <w:t>2º</w:t>
            </w:r>
          </w:p>
        </w:tc>
        <w:tc>
          <w:tcPr>
            <w:tcW w:w="717" w:type="dxa"/>
            <w:shd w:val="clear" w:color="auto" w:fill="D9D9D9" w:themeFill="background1" w:themeFillShade="D9"/>
          </w:tcPr>
          <w:p w:rsidR="004C1301" w:rsidRPr="004C1301" w:rsidRDefault="004C1301" w:rsidP="004C1301">
            <w:pPr>
              <w:jc w:val="center"/>
              <w:rPr>
                <w:b/>
                <w:sz w:val="28"/>
                <w:szCs w:val="28"/>
              </w:rPr>
            </w:pPr>
            <w:r w:rsidRPr="004C1301">
              <w:rPr>
                <w:b/>
                <w:sz w:val="28"/>
                <w:szCs w:val="28"/>
              </w:rPr>
              <w:t>3º</w:t>
            </w: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2C43B2" w:rsidP="002825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Comprende consignas para la</w:t>
            </w:r>
            <w:r w:rsidR="002825E7">
              <w:rPr>
                <w:sz w:val="28"/>
                <w:szCs w:val="28"/>
              </w:rPr>
              <w:t xml:space="preserve"> realización de las actividades</w:t>
            </w:r>
            <w:r>
              <w:rPr>
                <w:sz w:val="28"/>
                <w:szCs w:val="28"/>
              </w:rPr>
              <w:t xml:space="preserve"> / </w:t>
            </w:r>
            <w:r w:rsidRPr="002C43B2">
              <w:rPr>
                <w:i/>
                <w:sz w:val="28"/>
                <w:szCs w:val="28"/>
              </w:rPr>
              <w:t>Consignes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Pr="002C43B2" w:rsidRDefault="00C00353" w:rsidP="00C0035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Desarrolla el gusto por la musicalidad de la lengua española, a través de la audición atenta de cuentos y canciones / </w:t>
            </w:r>
            <w:proofErr w:type="spellStart"/>
            <w:r>
              <w:rPr>
                <w:i/>
                <w:sz w:val="28"/>
                <w:szCs w:val="28"/>
              </w:rPr>
              <w:t>Compréhensio</w:t>
            </w:r>
            <w:r w:rsidRPr="0018788C">
              <w:rPr>
                <w:i/>
                <w:sz w:val="28"/>
                <w:szCs w:val="28"/>
              </w:rPr>
              <w:t>n</w:t>
            </w:r>
            <w:proofErr w:type="spellEnd"/>
            <w:r w:rsidRPr="0018788C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8788C">
              <w:rPr>
                <w:i/>
                <w:sz w:val="28"/>
                <w:szCs w:val="28"/>
              </w:rPr>
              <w:t>oral</w:t>
            </w:r>
            <w:r>
              <w:rPr>
                <w:i/>
                <w:sz w:val="28"/>
                <w:szCs w:val="28"/>
              </w:rPr>
              <w:t>e</w:t>
            </w:r>
            <w:proofErr w:type="spellEnd"/>
            <w:r w:rsidRPr="002C43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C00353">
            <w:pPr>
              <w:rPr>
                <w:sz w:val="28"/>
                <w:szCs w:val="28"/>
              </w:rPr>
            </w:pPr>
            <w:r w:rsidRPr="002C43B2">
              <w:rPr>
                <w:sz w:val="28"/>
                <w:szCs w:val="28"/>
              </w:rPr>
              <w:t>Pronuncia correctamente lo</w:t>
            </w:r>
            <w:r>
              <w:rPr>
                <w:sz w:val="28"/>
                <w:szCs w:val="28"/>
              </w:rPr>
              <w:t xml:space="preserve">s sonidos de la lengua española </w:t>
            </w:r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Prononciation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C00353" w:rsidP="00C003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Utiliza el vocabulario aprendido en clase / </w:t>
            </w:r>
            <w:proofErr w:type="spellStart"/>
            <w:r w:rsidRPr="0018788C">
              <w:rPr>
                <w:i/>
                <w:sz w:val="28"/>
                <w:szCs w:val="28"/>
              </w:rPr>
              <w:t>Vocabulaire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C00353" w:rsidP="002825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Canta canciones, aprende rimas, juega con las palabras y participa en los juegos en español / </w:t>
            </w:r>
            <w:proofErr w:type="spellStart"/>
            <w:r w:rsidRPr="0018788C">
              <w:rPr>
                <w:i/>
                <w:sz w:val="28"/>
                <w:szCs w:val="28"/>
              </w:rPr>
              <w:t>Expression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orale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55414" w:rsidTr="0018788C">
        <w:tc>
          <w:tcPr>
            <w:tcW w:w="8472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:rsidR="00455414" w:rsidRDefault="0045541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455414" w:rsidRDefault="00455414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Pr="00455414" w:rsidRDefault="00455414">
            <w:pPr>
              <w:rPr>
                <w:b/>
                <w:sz w:val="28"/>
                <w:szCs w:val="28"/>
              </w:rPr>
            </w:pPr>
            <w:r w:rsidRPr="00455414">
              <w:rPr>
                <w:b/>
                <w:sz w:val="28"/>
                <w:szCs w:val="28"/>
              </w:rPr>
              <w:t>COMPRENSIÓN Y EXPRESIÓN ESCRITA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4554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Escribe as</w:t>
            </w:r>
            <w:r w:rsidR="0072576A">
              <w:rPr>
                <w:sz w:val="28"/>
                <w:szCs w:val="28"/>
              </w:rPr>
              <w:t>ociando cada sonido a su grafía</w:t>
            </w:r>
            <w:r w:rsidR="00FE2EA0">
              <w:rPr>
                <w:sz w:val="28"/>
                <w:szCs w:val="28"/>
              </w:rPr>
              <w:t xml:space="preserve"> /</w:t>
            </w:r>
            <w:proofErr w:type="spellStart"/>
            <w:r w:rsidR="00FE2EA0">
              <w:rPr>
                <w:i/>
                <w:sz w:val="26"/>
                <w:szCs w:val="26"/>
              </w:rPr>
              <w:t>Correspondance</w:t>
            </w:r>
            <w:proofErr w:type="spellEnd"/>
            <w:r w:rsidR="00FE2EA0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="00FE2EA0">
              <w:rPr>
                <w:i/>
                <w:sz w:val="26"/>
                <w:szCs w:val="26"/>
              </w:rPr>
              <w:t>phonie-graphie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455414" w:rsidP="00FE2E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</w:t>
            </w:r>
            <w:r w:rsidR="0072576A">
              <w:rPr>
                <w:sz w:val="28"/>
                <w:szCs w:val="28"/>
              </w:rPr>
              <w:t>para correctamente las palabras</w:t>
            </w:r>
            <w:r>
              <w:rPr>
                <w:sz w:val="28"/>
                <w:szCs w:val="28"/>
              </w:rPr>
              <w:t xml:space="preserve"> / </w:t>
            </w:r>
            <w:proofErr w:type="spellStart"/>
            <w:r w:rsidR="00FE2EA0">
              <w:rPr>
                <w:i/>
                <w:sz w:val="28"/>
                <w:szCs w:val="28"/>
              </w:rPr>
              <w:t>Segmentation</w:t>
            </w:r>
            <w:proofErr w:type="spellEnd"/>
            <w:r w:rsidR="0072576A">
              <w:rPr>
                <w:i/>
                <w:sz w:val="28"/>
                <w:szCs w:val="28"/>
              </w:rPr>
              <w:t xml:space="preserve"> des </w:t>
            </w:r>
            <w:proofErr w:type="spellStart"/>
            <w:r w:rsidR="0072576A">
              <w:rPr>
                <w:i/>
                <w:sz w:val="28"/>
                <w:szCs w:val="28"/>
              </w:rPr>
              <w:t>mots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55414" w:rsidRDefault="002825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Reconoce y puede leer palabras y frases adaptadas a su nivel</w:t>
            </w:r>
          </w:p>
          <w:p w:rsidR="0072576A" w:rsidRPr="0072576A" w:rsidRDefault="0072576A">
            <w:pPr>
              <w:rPr>
                <w:i/>
                <w:sz w:val="28"/>
                <w:szCs w:val="28"/>
              </w:rPr>
            </w:pPr>
            <w:proofErr w:type="spellStart"/>
            <w:r w:rsidRPr="0072576A">
              <w:rPr>
                <w:i/>
                <w:sz w:val="28"/>
                <w:szCs w:val="28"/>
              </w:rPr>
              <w:t>Lecture</w:t>
            </w:r>
            <w:proofErr w:type="spellEnd"/>
            <w:r w:rsidRPr="0072576A">
              <w:rPr>
                <w:i/>
                <w:sz w:val="28"/>
                <w:szCs w:val="28"/>
              </w:rPr>
              <w:t xml:space="preserve"> de </w:t>
            </w:r>
            <w:proofErr w:type="spellStart"/>
            <w:r w:rsidRPr="0072576A">
              <w:rPr>
                <w:i/>
                <w:sz w:val="28"/>
                <w:szCs w:val="28"/>
              </w:rPr>
              <w:t>mots</w:t>
            </w:r>
            <w:proofErr w:type="spellEnd"/>
            <w:r w:rsidRPr="0072576A">
              <w:rPr>
                <w:i/>
                <w:sz w:val="28"/>
                <w:szCs w:val="28"/>
              </w:rPr>
              <w:t xml:space="preserve"> et </w:t>
            </w:r>
            <w:proofErr w:type="spellStart"/>
            <w:r w:rsidRPr="0072576A">
              <w:rPr>
                <w:i/>
                <w:sz w:val="28"/>
                <w:szCs w:val="28"/>
              </w:rPr>
              <w:t>phrases</w:t>
            </w:r>
            <w:proofErr w:type="spellEnd"/>
            <w:r w:rsidRPr="0072576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72576A">
              <w:rPr>
                <w:i/>
                <w:sz w:val="28"/>
                <w:szCs w:val="28"/>
              </w:rPr>
              <w:t>adaptés</w:t>
            </w:r>
            <w:proofErr w:type="spellEnd"/>
            <w:r w:rsidRPr="0072576A">
              <w:rPr>
                <w:i/>
                <w:sz w:val="28"/>
                <w:szCs w:val="28"/>
              </w:rPr>
              <w:t xml:space="preserve"> à son </w:t>
            </w:r>
            <w:proofErr w:type="spellStart"/>
            <w:r w:rsidRPr="0072576A">
              <w:rPr>
                <w:i/>
                <w:sz w:val="28"/>
                <w:szCs w:val="28"/>
              </w:rPr>
              <w:t>niveau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72576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Comprendre</w:t>
            </w:r>
            <w:proofErr w:type="spellEnd"/>
            <w:r>
              <w:rPr>
                <w:sz w:val="28"/>
                <w:szCs w:val="28"/>
              </w:rPr>
              <w:t xml:space="preserve"> textos breves</w:t>
            </w:r>
            <w:r w:rsidR="00455414">
              <w:rPr>
                <w:sz w:val="28"/>
                <w:szCs w:val="28"/>
              </w:rPr>
              <w:t xml:space="preserve"> / </w:t>
            </w:r>
            <w:proofErr w:type="spellStart"/>
            <w:r w:rsidR="00134C86">
              <w:rPr>
                <w:i/>
                <w:sz w:val="28"/>
                <w:szCs w:val="28"/>
              </w:rPr>
              <w:t>Compré</w:t>
            </w:r>
            <w:r>
              <w:rPr>
                <w:i/>
                <w:sz w:val="28"/>
                <w:szCs w:val="28"/>
              </w:rPr>
              <w:t>hension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écrite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18788C">
        <w:tc>
          <w:tcPr>
            <w:tcW w:w="8472" w:type="dxa"/>
            <w:gridSpan w:val="2"/>
          </w:tcPr>
          <w:p w:rsidR="004C1301" w:rsidRDefault="00C00353" w:rsidP="00C003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Puede escribir palabras y</w:t>
            </w:r>
            <w:r w:rsidR="0072576A">
              <w:rPr>
                <w:sz w:val="28"/>
                <w:szCs w:val="28"/>
              </w:rPr>
              <w:t xml:space="preserve"> oraciones simples</w:t>
            </w:r>
            <w:r w:rsidR="00455414">
              <w:rPr>
                <w:sz w:val="28"/>
                <w:szCs w:val="28"/>
              </w:rPr>
              <w:t xml:space="preserve"> /  </w:t>
            </w:r>
            <w:proofErr w:type="spellStart"/>
            <w:r w:rsidR="0072576A">
              <w:rPr>
                <w:i/>
                <w:sz w:val="28"/>
                <w:szCs w:val="28"/>
              </w:rPr>
              <w:t>Expression</w:t>
            </w:r>
            <w:proofErr w:type="spellEnd"/>
            <w:r w:rsidR="0072576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72576A">
              <w:rPr>
                <w:i/>
                <w:sz w:val="28"/>
                <w:szCs w:val="28"/>
              </w:rPr>
              <w:t>écrite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18788C" w:rsidTr="0018788C">
        <w:tc>
          <w:tcPr>
            <w:tcW w:w="8472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:rsidR="0018788C" w:rsidRDefault="0018788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18788C" w:rsidRDefault="0018788C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Pr="0018788C" w:rsidRDefault="00455414">
            <w:pPr>
              <w:rPr>
                <w:b/>
                <w:sz w:val="28"/>
                <w:szCs w:val="28"/>
              </w:rPr>
            </w:pPr>
            <w:r w:rsidRPr="0018788C">
              <w:rPr>
                <w:b/>
                <w:sz w:val="28"/>
                <w:szCs w:val="28"/>
              </w:rPr>
              <w:t>ACTITUD Y COMPORTAMIENTO</w:t>
            </w:r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18788C" w:rsidP="007257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Está atento/a y </w:t>
            </w:r>
            <w:r w:rsidR="00134C86">
              <w:rPr>
                <w:sz w:val="28"/>
                <w:szCs w:val="28"/>
              </w:rPr>
              <w:t>participa</w:t>
            </w:r>
            <w:r>
              <w:rPr>
                <w:sz w:val="28"/>
                <w:szCs w:val="28"/>
              </w:rPr>
              <w:t xml:space="preserve"> / </w:t>
            </w:r>
            <w:proofErr w:type="spellStart"/>
            <w:r w:rsidR="0072576A">
              <w:rPr>
                <w:i/>
                <w:sz w:val="28"/>
                <w:szCs w:val="28"/>
              </w:rPr>
              <w:t>Attention</w:t>
            </w:r>
            <w:proofErr w:type="spellEnd"/>
            <w:r w:rsidR="0072576A">
              <w:rPr>
                <w:i/>
                <w:sz w:val="28"/>
                <w:szCs w:val="28"/>
              </w:rPr>
              <w:t xml:space="preserve"> et </w:t>
            </w:r>
            <w:proofErr w:type="spellStart"/>
            <w:r w:rsidR="0072576A">
              <w:rPr>
                <w:i/>
                <w:sz w:val="28"/>
                <w:szCs w:val="28"/>
              </w:rPr>
              <w:t>attitude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4C1301" w:rsidTr="004C1301">
        <w:tc>
          <w:tcPr>
            <w:tcW w:w="8472" w:type="dxa"/>
            <w:gridSpan w:val="2"/>
          </w:tcPr>
          <w:p w:rsidR="004C1301" w:rsidRDefault="0018788C" w:rsidP="007257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 </w:t>
            </w:r>
            <w:proofErr w:type="spellStart"/>
            <w:r>
              <w:rPr>
                <w:sz w:val="28"/>
                <w:szCs w:val="28"/>
              </w:rPr>
              <w:t>respectuoso</w:t>
            </w:r>
            <w:proofErr w:type="spellEnd"/>
            <w:r>
              <w:rPr>
                <w:sz w:val="28"/>
                <w:szCs w:val="28"/>
              </w:rPr>
              <w:t xml:space="preserve">/a con sus compañeros </w:t>
            </w:r>
            <w:r w:rsidR="0072576A">
              <w:rPr>
                <w:sz w:val="28"/>
                <w:szCs w:val="28"/>
              </w:rPr>
              <w:t xml:space="preserve"> y se esfuerza por trabajar en grupo</w:t>
            </w:r>
            <w:r>
              <w:rPr>
                <w:sz w:val="28"/>
                <w:szCs w:val="28"/>
              </w:rPr>
              <w:t xml:space="preserve"> / </w:t>
            </w:r>
            <w:proofErr w:type="spellStart"/>
            <w:r w:rsidR="0072576A">
              <w:rPr>
                <w:i/>
                <w:sz w:val="28"/>
                <w:szCs w:val="28"/>
              </w:rPr>
              <w:t>Travail</w:t>
            </w:r>
            <w:proofErr w:type="spellEnd"/>
            <w:r w:rsidR="0072576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72576A">
              <w:rPr>
                <w:i/>
                <w:sz w:val="28"/>
                <w:szCs w:val="28"/>
              </w:rPr>
              <w:t>coopératif</w:t>
            </w:r>
            <w:proofErr w:type="spellEnd"/>
            <w:r w:rsidR="0072576A">
              <w:rPr>
                <w:i/>
                <w:sz w:val="28"/>
                <w:szCs w:val="28"/>
              </w:rPr>
              <w:t xml:space="preserve"> et </w:t>
            </w:r>
            <w:proofErr w:type="spellStart"/>
            <w:r w:rsidR="0072576A">
              <w:rPr>
                <w:i/>
                <w:sz w:val="28"/>
                <w:szCs w:val="28"/>
              </w:rPr>
              <w:t>entraide</w:t>
            </w:r>
            <w:proofErr w:type="spellEnd"/>
          </w:p>
        </w:tc>
        <w:tc>
          <w:tcPr>
            <w:tcW w:w="708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95256A" w:rsidTr="004C1301">
        <w:tc>
          <w:tcPr>
            <w:tcW w:w="8472" w:type="dxa"/>
            <w:gridSpan w:val="2"/>
          </w:tcPr>
          <w:p w:rsidR="0095256A" w:rsidRDefault="0072576A" w:rsidP="001878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Acaba las tareas de clase</w:t>
            </w:r>
            <w:r w:rsidR="0095256A">
              <w:rPr>
                <w:sz w:val="28"/>
                <w:szCs w:val="28"/>
              </w:rPr>
              <w:t xml:space="preserve"> /  </w:t>
            </w:r>
            <w:proofErr w:type="spellStart"/>
            <w:r>
              <w:rPr>
                <w:i/>
                <w:sz w:val="28"/>
                <w:szCs w:val="28"/>
              </w:rPr>
              <w:t>Finit</w:t>
            </w:r>
            <w:proofErr w:type="spellEnd"/>
            <w:r>
              <w:rPr>
                <w:i/>
                <w:sz w:val="28"/>
                <w:szCs w:val="28"/>
              </w:rPr>
              <w:t xml:space="preserve"> les </w:t>
            </w:r>
            <w:proofErr w:type="spellStart"/>
            <w:r>
              <w:rPr>
                <w:i/>
                <w:sz w:val="28"/>
                <w:szCs w:val="28"/>
              </w:rPr>
              <w:t>travaux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scolaires</w:t>
            </w:r>
            <w:proofErr w:type="spellEnd"/>
          </w:p>
        </w:tc>
        <w:tc>
          <w:tcPr>
            <w:tcW w:w="708" w:type="dxa"/>
          </w:tcPr>
          <w:p w:rsidR="0095256A" w:rsidRDefault="0095256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5256A" w:rsidRDefault="0095256A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95256A" w:rsidRDefault="0095256A">
            <w:pPr>
              <w:rPr>
                <w:sz w:val="28"/>
                <w:szCs w:val="28"/>
              </w:rPr>
            </w:pPr>
          </w:p>
        </w:tc>
      </w:tr>
      <w:tr w:rsidR="004C1301" w:rsidTr="0018788C">
        <w:tc>
          <w:tcPr>
            <w:tcW w:w="8472" w:type="dxa"/>
            <w:gridSpan w:val="2"/>
          </w:tcPr>
          <w:p w:rsidR="004C1301" w:rsidRDefault="001878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Cuida la limpieza y </w:t>
            </w:r>
            <w:r w:rsidR="0072576A">
              <w:rPr>
                <w:sz w:val="28"/>
                <w:szCs w:val="28"/>
              </w:rPr>
              <w:t>la presentación de los trabajos</w:t>
            </w:r>
            <w:r>
              <w:rPr>
                <w:sz w:val="28"/>
                <w:szCs w:val="28"/>
              </w:rPr>
              <w:t xml:space="preserve"> / </w:t>
            </w:r>
            <w:proofErr w:type="spellStart"/>
            <w:r w:rsidR="0072576A">
              <w:rPr>
                <w:i/>
                <w:sz w:val="28"/>
                <w:szCs w:val="28"/>
              </w:rPr>
              <w:t>Présentation</w:t>
            </w:r>
            <w:proofErr w:type="spellEnd"/>
            <w:r w:rsidR="0072576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72576A">
              <w:rPr>
                <w:i/>
                <w:sz w:val="28"/>
                <w:szCs w:val="28"/>
              </w:rPr>
              <w:t>travaux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4C1301" w:rsidRDefault="004C1301">
            <w:pPr>
              <w:rPr>
                <w:sz w:val="28"/>
                <w:szCs w:val="28"/>
              </w:rPr>
            </w:pPr>
          </w:p>
        </w:tc>
      </w:tr>
      <w:tr w:rsidR="0095256A" w:rsidTr="0095256A">
        <w:tc>
          <w:tcPr>
            <w:tcW w:w="10606" w:type="dxa"/>
            <w:gridSpan w:val="5"/>
            <w:shd w:val="clear" w:color="auto" w:fill="D9D9D9" w:themeFill="background1" w:themeFillShade="D9"/>
          </w:tcPr>
          <w:p w:rsidR="00E52422" w:rsidRDefault="00E52422">
            <w:pPr>
              <w:rPr>
                <w:sz w:val="16"/>
                <w:szCs w:val="16"/>
              </w:rPr>
            </w:pPr>
          </w:p>
          <w:p w:rsidR="0095256A" w:rsidRDefault="00E52422">
            <w:pPr>
              <w:rPr>
                <w:sz w:val="16"/>
                <w:szCs w:val="16"/>
              </w:rPr>
            </w:pPr>
            <w:r w:rsidRPr="00E52422">
              <w:rPr>
                <w:b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:  </w:t>
            </w:r>
            <w:proofErr w:type="spellStart"/>
            <w:r>
              <w:rPr>
                <w:sz w:val="28"/>
                <w:szCs w:val="28"/>
              </w:rPr>
              <w:t>acquis</w:t>
            </w:r>
            <w:proofErr w:type="spellEnd"/>
            <w:r>
              <w:rPr>
                <w:sz w:val="28"/>
                <w:szCs w:val="28"/>
              </w:rPr>
              <w:t xml:space="preserve">                </w:t>
            </w:r>
            <w:r w:rsidRPr="00E52422">
              <w:rPr>
                <w:b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:  à </w:t>
            </w:r>
            <w:proofErr w:type="spellStart"/>
            <w:r>
              <w:rPr>
                <w:sz w:val="28"/>
                <w:szCs w:val="28"/>
              </w:rPr>
              <w:t>renforcer</w:t>
            </w:r>
            <w:proofErr w:type="spellEnd"/>
            <w:r>
              <w:rPr>
                <w:sz w:val="28"/>
                <w:szCs w:val="28"/>
              </w:rPr>
              <w:t xml:space="preserve">              </w:t>
            </w:r>
            <w:r w:rsidRPr="00E52422">
              <w:rPr>
                <w:b/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:  en </w:t>
            </w:r>
            <w:proofErr w:type="spellStart"/>
            <w:r>
              <w:rPr>
                <w:sz w:val="28"/>
                <w:szCs w:val="28"/>
              </w:rPr>
              <w:t>cours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d’acquisition</w:t>
            </w:r>
            <w:proofErr w:type="spellEnd"/>
            <w:r>
              <w:rPr>
                <w:sz w:val="28"/>
                <w:szCs w:val="28"/>
              </w:rPr>
              <w:t xml:space="preserve">             </w:t>
            </w:r>
            <w:r w:rsidRPr="00E52422">
              <w:rPr>
                <w:b/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:  non </w:t>
            </w:r>
            <w:proofErr w:type="spellStart"/>
            <w:r>
              <w:rPr>
                <w:sz w:val="28"/>
                <w:szCs w:val="28"/>
              </w:rPr>
              <w:t>acquis</w:t>
            </w:r>
            <w:proofErr w:type="spellEnd"/>
          </w:p>
          <w:p w:rsidR="00E52422" w:rsidRPr="00E52422" w:rsidRDefault="00E52422">
            <w:pPr>
              <w:rPr>
                <w:sz w:val="16"/>
                <w:szCs w:val="16"/>
              </w:rPr>
            </w:pPr>
          </w:p>
        </w:tc>
      </w:tr>
      <w:tr w:rsidR="00E94CE0" w:rsidTr="00134C86">
        <w:tc>
          <w:tcPr>
            <w:tcW w:w="6062" w:type="dxa"/>
          </w:tcPr>
          <w:p w:rsidR="00E94CE0" w:rsidRPr="0095256A" w:rsidRDefault="00FE2EA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OBSERVACIONES /  APPRE</w:t>
            </w:r>
            <w:r w:rsidR="00E94CE0" w:rsidRPr="0095256A">
              <w:rPr>
                <w:b/>
                <w:sz w:val="28"/>
                <w:szCs w:val="28"/>
              </w:rPr>
              <w:t>CIATIONS</w:t>
            </w:r>
          </w:p>
        </w:tc>
        <w:tc>
          <w:tcPr>
            <w:tcW w:w="2410" w:type="dxa"/>
          </w:tcPr>
          <w:p w:rsidR="00E94CE0" w:rsidRPr="00E94CE0" w:rsidRDefault="00E94CE0" w:rsidP="00E94CE0">
            <w:pPr>
              <w:rPr>
                <w:sz w:val="20"/>
                <w:szCs w:val="20"/>
              </w:rPr>
            </w:pPr>
            <w:r w:rsidRPr="00E94CE0">
              <w:rPr>
                <w:sz w:val="20"/>
                <w:szCs w:val="20"/>
              </w:rPr>
              <w:t xml:space="preserve">Fecha y firma </w:t>
            </w:r>
            <w:r w:rsidRPr="00E94CE0">
              <w:rPr>
                <w:b/>
                <w:sz w:val="20"/>
                <w:szCs w:val="20"/>
              </w:rPr>
              <w:t>profesor</w:t>
            </w:r>
            <w:r w:rsidRPr="00E94CE0">
              <w:rPr>
                <w:sz w:val="20"/>
                <w:szCs w:val="20"/>
              </w:rPr>
              <w:t xml:space="preserve"> </w:t>
            </w:r>
          </w:p>
          <w:p w:rsidR="00E94CE0" w:rsidRPr="0095256A" w:rsidRDefault="00E94CE0" w:rsidP="00134C86">
            <w:pPr>
              <w:rPr>
                <w:b/>
                <w:sz w:val="28"/>
                <w:szCs w:val="28"/>
              </w:rPr>
            </w:pPr>
            <w:r w:rsidRPr="0095256A">
              <w:rPr>
                <w:i/>
                <w:sz w:val="18"/>
                <w:szCs w:val="18"/>
              </w:rPr>
              <w:t xml:space="preserve">Date et </w:t>
            </w:r>
            <w:proofErr w:type="spellStart"/>
            <w:r w:rsidRPr="0095256A">
              <w:rPr>
                <w:i/>
                <w:sz w:val="18"/>
                <w:szCs w:val="18"/>
              </w:rPr>
              <w:t>signature</w:t>
            </w:r>
            <w:proofErr w:type="spellEnd"/>
            <w:r w:rsidRPr="0095256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134C86" w:rsidRPr="002828CB">
              <w:rPr>
                <w:b/>
                <w:i/>
                <w:sz w:val="18"/>
                <w:szCs w:val="18"/>
              </w:rPr>
              <w:t>professeur</w:t>
            </w:r>
            <w:proofErr w:type="spellEnd"/>
          </w:p>
        </w:tc>
        <w:tc>
          <w:tcPr>
            <w:tcW w:w="2134" w:type="dxa"/>
            <w:gridSpan w:val="3"/>
          </w:tcPr>
          <w:p w:rsidR="00E94CE0" w:rsidRPr="00E94CE0" w:rsidRDefault="00E94CE0">
            <w:pPr>
              <w:rPr>
                <w:sz w:val="20"/>
                <w:szCs w:val="20"/>
              </w:rPr>
            </w:pPr>
            <w:r w:rsidRPr="00E94CE0">
              <w:rPr>
                <w:sz w:val="20"/>
                <w:szCs w:val="20"/>
              </w:rPr>
              <w:t xml:space="preserve">Fecha y firma </w:t>
            </w:r>
            <w:r w:rsidRPr="00E94CE0">
              <w:rPr>
                <w:b/>
                <w:sz w:val="20"/>
                <w:szCs w:val="20"/>
              </w:rPr>
              <w:t>padres</w:t>
            </w:r>
            <w:r w:rsidRPr="00E94CE0">
              <w:rPr>
                <w:sz w:val="20"/>
                <w:szCs w:val="20"/>
              </w:rPr>
              <w:t xml:space="preserve"> </w:t>
            </w:r>
          </w:p>
          <w:p w:rsidR="00E94CE0" w:rsidRPr="0095256A" w:rsidRDefault="00E94CE0">
            <w:pPr>
              <w:rPr>
                <w:i/>
                <w:sz w:val="18"/>
                <w:szCs w:val="18"/>
              </w:rPr>
            </w:pPr>
            <w:r w:rsidRPr="0095256A">
              <w:rPr>
                <w:i/>
                <w:sz w:val="18"/>
                <w:szCs w:val="18"/>
              </w:rPr>
              <w:t xml:space="preserve">Date et </w:t>
            </w:r>
            <w:proofErr w:type="spellStart"/>
            <w:r w:rsidRPr="0095256A">
              <w:rPr>
                <w:i/>
                <w:sz w:val="18"/>
                <w:szCs w:val="18"/>
              </w:rPr>
              <w:t>signature</w:t>
            </w:r>
            <w:proofErr w:type="spellEnd"/>
            <w:r w:rsidRPr="0095256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828CB">
              <w:rPr>
                <w:b/>
                <w:i/>
                <w:sz w:val="18"/>
                <w:szCs w:val="18"/>
              </w:rPr>
              <w:t>parents</w:t>
            </w:r>
            <w:proofErr w:type="spellEnd"/>
          </w:p>
        </w:tc>
      </w:tr>
      <w:tr w:rsidR="00E94CE0" w:rsidTr="00134C86">
        <w:tc>
          <w:tcPr>
            <w:tcW w:w="6062" w:type="dxa"/>
          </w:tcPr>
          <w:p w:rsidR="00E94CE0" w:rsidRDefault="00E94C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1er Trimestre </w:t>
            </w:r>
          </w:p>
          <w:p w:rsidR="00E94CE0" w:rsidRDefault="00E94CE0">
            <w:pPr>
              <w:rPr>
                <w:sz w:val="28"/>
                <w:szCs w:val="28"/>
              </w:rPr>
            </w:pPr>
          </w:p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</w:tr>
      <w:tr w:rsidR="00E94CE0" w:rsidTr="00134C86">
        <w:tc>
          <w:tcPr>
            <w:tcW w:w="6062" w:type="dxa"/>
          </w:tcPr>
          <w:p w:rsidR="00E94CE0" w:rsidRDefault="00E94C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2º Trimestre</w:t>
            </w:r>
          </w:p>
          <w:p w:rsidR="00E94CE0" w:rsidRDefault="00E94CE0">
            <w:pPr>
              <w:rPr>
                <w:sz w:val="28"/>
                <w:szCs w:val="28"/>
              </w:rPr>
            </w:pPr>
          </w:p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</w:tr>
      <w:tr w:rsidR="00E94CE0" w:rsidTr="00134C86">
        <w:tc>
          <w:tcPr>
            <w:tcW w:w="6062" w:type="dxa"/>
          </w:tcPr>
          <w:p w:rsidR="00E94CE0" w:rsidRDefault="00E94C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3er trimestre</w:t>
            </w:r>
          </w:p>
          <w:p w:rsidR="00E94CE0" w:rsidRDefault="00E94CE0">
            <w:pPr>
              <w:rPr>
                <w:sz w:val="28"/>
                <w:szCs w:val="28"/>
              </w:rPr>
            </w:pPr>
          </w:p>
          <w:p w:rsidR="00FC62AF" w:rsidRDefault="00FC62AF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</w:tcPr>
          <w:p w:rsidR="00E94CE0" w:rsidRDefault="00E94CE0">
            <w:pPr>
              <w:rPr>
                <w:sz w:val="28"/>
                <w:szCs w:val="28"/>
              </w:rPr>
            </w:pPr>
          </w:p>
        </w:tc>
      </w:tr>
    </w:tbl>
    <w:p w:rsidR="00943DA0" w:rsidRDefault="00943DA0" w:rsidP="00D9087A">
      <w:pPr>
        <w:rPr>
          <w:sz w:val="28"/>
          <w:szCs w:val="28"/>
        </w:rPr>
      </w:pPr>
    </w:p>
    <w:p w:rsidR="00642404" w:rsidRDefault="00642404" w:rsidP="006424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ÉCOLE BIZANET- SECCIÓN ESPAÑOLA</w:t>
      </w:r>
      <w:r>
        <w:rPr>
          <w:sz w:val="28"/>
          <w:szCs w:val="28"/>
        </w:rPr>
        <w:t xml:space="preserve">       (BILAN) </w:t>
      </w:r>
      <w:r>
        <w:rPr>
          <w:b/>
          <w:sz w:val="28"/>
          <w:szCs w:val="28"/>
        </w:rPr>
        <w:t>INFORME EVALUACIONES TRIMESTRALES</w:t>
      </w:r>
    </w:p>
    <w:p w:rsidR="00642404" w:rsidRDefault="00642404" w:rsidP="00642404">
      <w:pPr>
        <w:rPr>
          <w:sz w:val="28"/>
          <w:szCs w:val="28"/>
        </w:rPr>
      </w:pPr>
      <w:r>
        <w:rPr>
          <w:sz w:val="28"/>
          <w:szCs w:val="28"/>
        </w:rPr>
        <w:t>Alumno/a  :   ………………………………………………………………………………                          NIVEL  :   CE1</w:t>
      </w:r>
    </w:p>
    <w:p w:rsidR="00642404" w:rsidRDefault="00642404" w:rsidP="00642404">
      <w:pPr>
        <w:rPr>
          <w:sz w:val="28"/>
          <w:szCs w:val="28"/>
        </w:rPr>
      </w:pPr>
      <w:r>
        <w:rPr>
          <w:sz w:val="28"/>
          <w:szCs w:val="28"/>
        </w:rPr>
        <w:t xml:space="preserve">Profesora  :    Montserrat Casanellas </w:t>
      </w:r>
      <w:proofErr w:type="spellStart"/>
      <w:r>
        <w:rPr>
          <w:sz w:val="28"/>
          <w:szCs w:val="28"/>
        </w:rPr>
        <w:t>Milá</w:t>
      </w:r>
      <w:proofErr w:type="spellEnd"/>
      <w:r>
        <w:rPr>
          <w:sz w:val="28"/>
          <w:szCs w:val="28"/>
        </w:rPr>
        <w:t xml:space="preserve">                                                         Curso:   2013-2014</w:t>
      </w:r>
    </w:p>
    <w:tbl>
      <w:tblPr>
        <w:tblStyle w:val="Grilledutableau"/>
        <w:tblW w:w="0" w:type="auto"/>
        <w:tblLook w:val="04A0"/>
      </w:tblPr>
      <w:tblGrid>
        <w:gridCol w:w="6062"/>
        <w:gridCol w:w="2410"/>
        <w:gridCol w:w="708"/>
        <w:gridCol w:w="709"/>
        <w:gridCol w:w="717"/>
      </w:tblGrid>
      <w:tr w:rsidR="00642404" w:rsidTr="00642404">
        <w:tc>
          <w:tcPr>
            <w:tcW w:w="8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2404" w:rsidRDefault="006424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TRIMESTRES</w:t>
            </w: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COMPRENSIÓN Y EXPRESIÓN ORAL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2404" w:rsidRDefault="006424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2404" w:rsidRDefault="006424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2º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2404" w:rsidRDefault="006424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3º</w:t>
            </w: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Comprende consignas para la realización de las actividades / </w:t>
            </w:r>
            <w:r>
              <w:rPr>
                <w:i/>
                <w:sz w:val="28"/>
                <w:szCs w:val="28"/>
              </w:rPr>
              <w:t>Consignes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Desarrolla el gusto por la escucha en español, a través de la audición atenta de historias, cuentos y canciones / </w:t>
            </w:r>
            <w:proofErr w:type="spellStart"/>
            <w:r>
              <w:rPr>
                <w:i/>
                <w:sz w:val="28"/>
                <w:szCs w:val="28"/>
              </w:rPr>
              <w:t>Compréhension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orale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Pronuncia correctamente los sonidos de la lengua española</w:t>
            </w:r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Prononciation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Utiliza el vocabulario aprendido en clase / </w:t>
            </w:r>
            <w:proofErr w:type="spellStart"/>
            <w:r>
              <w:rPr>
                <w:i/>
                <w:sz w:val="28"/>
                <w:szCs w:val="28"/>
              </w:rPr>
              <w:t>Vocabulaire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Canta canciones y participa en los juegos en español / </w:t>
            </w:r>
            <w:proofErr w:type="spellStart"/>
            <w:r>
              <w:rPr>
                <w:i/>
                <w:sz w:val="28"/>
                <w:szCs w:val="28"/>
              </w:rPr>
              <w:t>Expression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orale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Participa en diálogos y escenificación de situaciones de la vida cotidiana </w:t>
            </w:r>
            <w:proofErr w:type="spellStart"/>
            <w:r>
              <w:rPr>
                <w:i/>
                <w:sz w:val="28"/>
                <w:szCs w:val="28"/>
              </w:rPr>
              <w:t>Participation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aux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jeux</w:t>
            </w:r>
            <w:proofErr w:type="spellEnd"/>
            <w:r>
              <w:rPr>
                <w:i/>
                <w:sz w:val="28"/>
                <w:szCs w:val="28"/>
              </w:rPr>
              <w:t xml:space="preserve"> de </w:t>
            </w:r>
            <w:proofErr w:type="spellStart"/>
            <w:r>
              <w:rPr>
                <w:i/>
                <w:sz w:val="28"/>
                <w:szCs w:val="28"/>
              </w:rPr>
              <w:t>rôle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COMPRENSIÓN Y EXPRESIÓN ESCRITA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Escribe asociando cada sonido a su grafía /</w:t>
            </w:r>
            <w:proofErr w:type="spellStart"/>
            <w:r>
              <w:rPr>
                <w:i/>
                <w:sz w:val="26"/>
                <w:szCs w:val="26"/>
              </w:rPr>
              <w:t>Correspondance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phonie-graphie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Separa correctamente las palabras / </w:t>
            </w:r>
            <w:proofErr w:type="spellStart"/>
            <w:r>
              <w:rPr>
                <w:i/>
                <w:sz w:val="28"/>
                <w:szCs w:val="28"/>
              </w:rPr>
              <w:t>Segmentation</w:t>
            </w:r>
            <w:proofErr w:type="spellEnd"/>
            <w:r>
              <w:rPr>
                <w:i/>
                <w:sz w:val="28"/>
                <w:szCs w:val="28"/>
              </w:rPr>
              <w:t xml:space="preserve"> des </w:t>
            </w:r>
            <w:proofErr w:type="spellStart"/>
            <w:r>
              <w:rPr>
                <w:i/>
                <w:sz w:val="28"/>
                <w:szCs w:val="28"/>
              </w:rPr>
              <w:t>mots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Desarrolla el gusto por la lectura / </w:t>
            </w:r>
            <w:proofErr w:type="spellStart"/>
            <w:r>
              <w:rPr>
                <w:i/>
                <w:sz w:val="28"/>
                <w:szCs w:val="28"/>
              </w:rPr>
              <w:t>Goût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pour</w:t>
            </w:r>
            <w:proofErr w:type="spellEnd"/>
            <w:r>
              <w:rPr>
                <w:i/>
                <w:sz w:val="28"/>
                <w:szCs w:val="28"/>
              </w:rPr>
              <w:t xml:space="preserve"> la </w:t>
            </w:r>
            <w:proofErr w:type="spellStart"/>
            <w:r>
              <w:rPr>
                <w:i/>
                <w:sz w:val="28"/>
                <w:szCs w:val="28"/>
              </w:rPr>
              <w:t>lecture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Comprendre </w:t>
            </w:r>
            <w:proofErr w:type="spellStart"/>
            <w:r>
              <w:rPr>
                <w:sz w:val="28"/>
                <w:szCs w:val="28"/>
                <w:lang w:val="fr-FR"/>
              </w:rPr>
              <w:t>textos</w:t>
            </w:r>
            <w:proofErr w:type="spellEnd"/>
            <w:r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fr-FR"/>
              </w:rPr>
              <w:t>breves</w:t>
            </w:r>
            <w:proofErr w:type="spellEnd"/>
            <w:r>
              <w:rPr>
                <w:sz w:val="28"/>
                <w:szCs w:val="28"/>
                <w:lang w:val="fr-FR"/>
              </w:rPr>
              <w:t xml:space="preserve"> / </w:t>
            </w:r>
            <w:r>
              <w:rPr>
                <w:i/>
                <w:sz w:val="28"/>
                <w:szCs w:val="28"/>
                <w:lang w:val="fr-FR"/>
              </w:rPr>
              <w:t>Compréhension écrite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  <w:lang w:val="fr-FR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Escribe oraciones simples /  </w:t>
            </w:r>
            <w:proofErr w:type="spellStart"/>
            <w:r>
              <w:rPr>
                <w:i/>
                <w:sz w:val="28"/>
                <w:szCs w:val="28"/>
              </w:rPr>
              <w:t>Expression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écrite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ACTITUD Y COMPORTAMIENTO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Está atento/a y trabaja en silencio / </w:t>
            </w:r>
            <w:proofErr w:type="spellStart"/>
            <w:r>
              <w:rPr>
                <w:i/>
                <w:sz w:val="28"/>
                <w:szCs w:val="28"/>
              </w:rPr>
              <w:t>Attention</w:t>
            </w:r>
            <w:proofErr w:type="spellEnd"/>
            <w:r>
              <w:rPr>
                <w:i/>
                <w:sz w:val="28"/>
                <w:szCs w:val="28"/>
              </w:rPr>
              <w:t xml:space="preserve"> et </w:t>
            </w:r>
            <w:proofErr w:type="spellStart"/>
            <w:r>
              <w:rPr>
                <w:i/>
                <w:sz w:val="28"/>
                <w:szCs w:val="28"/>
              </w:rPr>
              <w:t>attitude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 </w:t>
            </w:r>
            <w:proofErr w:type="spellStart"/>
            <w:r>
              <w:rPr>
                <w:sz w:val="28"/>
                <w:szCs w:val="28"/>
              </w:rPr>
              <w:t>respectuoso</w:t>
            </w:r>
            <w:proofErr w:type="spellEnd"/>
            <w:r>
              <w:rPr>
                <w:sz w:val="28"/>
                <w:szCs w:val="28"/>
              </w:rPr>
              <w:t xml:space="preserve">/a con sus compañeros y sabe trabajar en grupo </w:t>
            </w:r>
          </w:p>
          <w:p w:rsidR="00642404" w:rsidRDefault="00642404">
            <w:pPr>
              <w:rPr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Travail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coopératif</w:t>
            </w:r>
            <w:proofErr w:type="spellEnd"/>
            <w:r>
              <w:rPr>
                <w:i/>
                <w:sz w:val="28"/>
                <w:szCs w:val="28"/>
              </w:rPr>
              <w:t xml:space="preserve"> et </w:t>
            </w:r>
            <w:proofErr w:type="spellStart"/>
            <w:r>
              <w:rPr>
                <w:i/>
                <w:sz w:val="28"/>
                <w:szCs w:val="28"/>
              </w:rPr>
              <w:t>entraide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Acaba las tareas de clase /  </w:t>
            </w:r>
            <w:proofErr w:type="spellStart"/>
            <w:r>
              <w:rPr>
                <w:i/>
                <w:sz w:val="28"/>
                <w:szCs w:val="28"/>
              </w:rPr>
              <w:t>Finit</w:t>
            </w:r>
            <w:proofErr w:type="spellEnd"/>
            <w:r>
              <w:rPr>
                <w:i/>
                <w:sz w:val="28"/>
                <w:szCs w:val="28"/>
              </w:rPr>
              <w:t xml:space="preserve"> les </w:t>
            </w:r>
            <w:proofErr w:type="spellStart"/>
            <w:r>
              <w:rPr>
                <w:i/>
                <w:sz w:val="28"/>
                <w:szCs w:val="28"/>
              </w:rPr>
              <w:t>travaux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scolaires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Cuida la limpieza y la presentación de los trabajos / </w:t>
            </w:r>
            <w:proofErr w:type="spellStart"/>
            <w:r>
              <w:rPr>
                <w:i/>
                <w:sz w:val="28"/>
                <w:szCs w:val="28"/>
              </w:rPr>
              <w:t>Présentation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travaux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10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42404" w:rsidRDefault="00642404">
            <w:pPr>
              <w:rPr>
                <w:sz w:val="16"/>
                <w:szCs w:val="16"/>
              </w:rPr>
            </w:pPr>
          </w:p>
          <w:p w:rsidR="00642404" w:rsidRDefault="00642404">
            <w:pPr>
              <w:rPr>
                <w:sz w:val="16"/>
                <w:szCs w:val="16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1</w:t>
            </w:r>
            <w:proofErr w:type="gramStart"/>
            <w:r>
              <w:rPr>
                <w:sz w:val="28"/>
                <w:szCs w:val="28"/>
                <w:lang w:val="fr-FR"/>
              </w:rPr>
              <w:t>:  acquis</w:t>
            </w:r>
            <w:proofErr w:type="gramEnd"/>
            <w:r>
              <w:rPr>
                <w:sz w:val="28"/>
                <w:szCs w:val="28"/>
                <w:lang w:val="fr-FR"/>
              </w:rPr>
              <w:t xml:space="preserve">                </w:t>
            </w:r>
            <w:r>
              <w:rPr>
                <w:b/>
                <w:sz w:val="28"/>
                <w:szCs w:val="28"/>
                <w:lang w:val="fr-FR"/>
              </w:rPr>
              <w:t>2</w:t>
            </w:r>
            <w:r>
              <w:rPr>
                <w:sz w:val="28"/>
                <w:szCs w:val="28"/>
                <w:lang w:val="fr-FR"/>
              </w:rPr>
              <w:t xml:space="preserve">:  à renforcer              </w:t>
            </w:r>
            <w:r>
              <w:rPr>
                <w:b/>
                <w:sz w:val="28"/>
                <w:szCs w:val="28"/>
                <w:lang w:val="fr-FR"/>
              </w:rPr>
              <w:t>3</w:t>
            </w:r>
            <w:r>
              <w:rPr>
                <w:sz w:val="28"/>
                <w:szCs w:val="28"/>
                <w:lang w:val="fr-FR"/>
              </w:rPr>
              <w:t xml:space="preserve">:  en cours d’acquisition             </w:t>
            </w:r>
            <w:r>
              <w:rPr>
                <w:b/>
                <w:sz w:val="28"/>
                <w:szCs w:val="28"/>
                <w:lang w:val="fr-FR"/>
              </w:rPr>
              <w:t>4</w:t>
            </w:r>
            <w:r>
              <w:rPr>
                <w:sz w:val="28"/>
                <w:szCs w:val="28"/>
                <w:lang w:val="fr-FR"/>
              </w:rPr>
              <w:t>:  non acquis</w:t>
            </w:r>
          </w:p>
          <w:p w:rsidR="00642404" w:rsidRDefault="00642404">
            <w:pPr>
              <w:rPr>
                <w:sz w:val="16"/>
                <w:szCs w:val="16"/>
                <w:lang w:val="fr-FR"/>
              </w:rPr>
            </w:pPr>
          </w:p>
        </w:tc>
      </w:tr>
      <w:tr w:rsidR="00642404" w:rsidTr="0064240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OBSERVACIONES /  APPRECIATIONS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0"/>
                <w:szCs w:val="20"/>
                <w:lang w:val="fr-FR"/>
              </w:rPr>
            </w:pPr>
            <w:proofErr w:type="spellStart"/>
            <w:r>
              <w:rPr>
                <w:sz w:val="20"/>
                <w:szCs w:val="20"/>
                <w:lang w:val="fr-FR"/>
              </w:rPr>
              <w:t>Fecha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>
              <w:rPr>
                <w:sz w:val="20"/>
                <w:szCs w:val="20"/>
                <w:lang w:val="fr-FR"/>
              </w:rPr>
              <w:t>firma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profesor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642404" w:rsidRDefault="00642404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i/>
                <w:sz w:val="18"/>
                <w:szCs w:val="18"/>
                <w:lang w:val="fr-FR"/>
              </w:rPr>
              <w:t xml:space="preserve">Date et signature </w:t>
            </w:r>
            <w:r>
              <w:rPr>
                <w:b/>
                <w:i/>
                <w:sz w:val="18"/>
                <w:szCs w:val="18"/>
                <w:lang w:val="fr-FR"/>
              </w:rPr>
              <w:t>professeur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0"/>
                <w:szCs w:val="20"/>
                <w:lang w:val="fr-FR"/>
              </w:rPr>
            </w:pPr>
            <w:proofErr w:type="spellStart"/>
            <w:r>
              <w:rPr>
                <w:sz w:val="20"/>
                <w:szCs w:val="20"/>
                <w:lang w:val="fr-FR"/>
              </w:rPr>
              <w:t>Fecha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>
              <w:rPr>
                <w:sz w:val="20"/>
                <w:szCs w:val="20"/>
                <w:lang w:val="fr-FR"/>
              </w:rPr>
              <w:t>firma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padres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642404" w:rsidRDefault="00642404">
            <w:pPr>
              <w:rPr>
                <w:i/>
                <w:sz w:val="18"/>
                <w:szCs w:val="18"/>
                <w:lang w:val="fr-FR"/>
              </w:rPr>
            </w:pPr>
            <w:r>
              <w:rPr>
                <w:i/>
                <w:sz w:val="18"/>
                <w:szCs w:val="18"/>
                <w:lang w:val="fr-FR"/>
              </w:rPr>
              <w:t xml:space="preserve">Date et signature </w:t>
            </w:r>
            <w:r>
              <w:rPr>
                <w:b/>
                <w:i/>
                <w:sz w:val="18"/>
                <w:szCs w:val="18"/>
                <w:lang w:val="fr-FR"/>
              </w:rPr>
              <w:t>parents</w:t>
            </w:r>
          </w:p>
        </w:tc>
      </w:tr>
      <w:tr w:rsidR="00642404" w:rsidTr="0064240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1.</w:t>
            </w:r>
            <w:r>
              <w:rPr>
                <w:iCs/>
                <w:sz w:val="28"/>
                <w:szCs w:val="28"/>
                <w:vertAlign w:val="superscript"/>
              </w:rPr>
              <w:t>er</w:t>
            </w:r>
            <w:r>
              <w:rPr>
                <w:i/>
                <w:iCs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 xml:space="preserve">trimestre </w:t>
            </w:r>
          </w:p>
          <w:p w:rsidR="00642404" w:rsidRDefault="00642404">
            <w:pPr>
              <w:rPr>
                <w:sz w:val="28"/>
                <w:szCs w:val="28"/>
              </w:rPr>
            </w:pPr>
          </w:p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2º trimestre</w:t>
            </w:r>
          </w:p>
          <w:p w:rsidR="00642404" w:rsidRDefault="00642404">
            <w:pPr>
              <w:rPr>
                <w:sz w:val="28"/>
                <w:szCs w:val="28"/>
              </w:rPr>
            </w:pPr>
          </w:p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3.</w:t>
            </w:r>
            <w:r>
              <w:rPr>
                <w:iCs/>
                <w:sz w:val="28"/>
                <w:szCs w:val="28"/>
                <w:vertAlign w:val="superscript"/>
              </w:rPr>
              <w:t>er</w:t>
            </w:r>
            <w:r>
              <w:rPr>
                <w:sz w:val="28"/>
                <w:szCs w:val="28"/>
              </w:rPr>
              <w:t xml:space="preserve"> trimestre</w:t>
            </w:r>
          </w:p>
          <w:p w:rsidR="00642404" w:rsidRDefault="00642404">
            <w:pPr>
              <w:rPr>
                <w:sz w:val="28"/>
                <w:szCs w:val="28"/>
              </w:rPr>
            </w:pPr>
          </w:p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</w:tbl>
    <w:p w:rsidR="00642404" w:rsidRDefault="00642404" w:rsidP="00642404">
      <w:pPr>
        <w:rPr>
          <w:sz w:val="28"/>
          <w:szCs w:val="28"/>
        </w:rPr>
      </w:pPr>
    </w:p>
    <w:p w:rsidR="00642404" w:rsidRDefault="00642404" w:rsidP="006424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ÉCOLE BIZANET- SECCIÓN ESPAÑOLA</w:t>
      </w:r>
      <w:r>
        <w:rPr>
          <w:sz w:val="28"/>
          <w:szCs w:val="28"/>
        </w:rPr>
        <w:t xml:space="preserve">       (BILAN) </w:t>
      </w:r>
      <w:r>
        <w:rPr>
          <w:b/>
          <w:sz w:val="28"/>
          <w:szCs w:val="28"/>
        </w:rPr>
        <w:t>INFORME EVALUACIONES TRIMESTRALES</w:t>
      </w:r>
    </w:p>
    <w:p w:rsidR="00642404" w:rsidRDefault="00642404" w:rsidP="00642404">
      <w:pPr>
        <w:rPr>
          <w:sz w:val="28"/>
          <w:szCs w:val="28"/>
        </w:rPr>
      </w:pPr>
      <w:r>
        <w:rPr>
          <w:sz w:val="28"/>
          <w:szCs w:val="28"/>
        </w:rPr>
        <w:t>Alumno/a  :   ………………………………………………………………………………                          NIVEL  :   CE2</w:t>
      </w:r>
    </w:p>
    <w:p w:rsidR="00642404" w:rsidRDefault="00642404" w:rsidP="00642404">
      <w:pPr>
        <w:rPr>
          <w:sz w:val="28"/>
          <w:szCs w:val="28"/>
        </w:rPr>
      </w:pPr>
      <w:r>
        <w:rPr>
          <w:sz w:val="28"/>
          <w:szCs w:val="28"/>
        </w:rPr>
        <w:t xml:space="preserve">Profesora  :    Montserrat Casanellas </w:t>
      </w:r>
      <w:proofErr w:type="spellStart"/>
      <w:r>
        <w:rPr>
          <w:sz w:val="28"/>
          <w:szCs w:val="28"/>
        </w:rPr>
        <w:t>Milá</w:t>
      </w:r>
      <w:proofErr w:type="spellEnd"/>
      <w:r>
        <w:rPr>
          <w:sz w:val="28"/>
          <w:szCs w:val="28"/>
        </w:rPr>
        <w:t xml:space="preserve">                                                         Curso:   2013-2014</w:t>
      </w:r>
    </w:p>
    <w:tbl>
      <w:tblPr>
        <w:tblStyle w:val="Grilledutableau"/>
        <w:tblW w:w="0" w:type="auto"/>
        <w:tblLook w:val="04A0"/>
      </w:tblPr>
      <w:tblGrid>
        <w:gridCol w:w="6062"/>
        <w:gridCol w:w="2410"/>
        <w:gridCol w:w="708"/>
        <w:gridCol w:w="709"/>
        <w:gridCol w:w="717"/>
      </w:tblGrid>
      <w:tr w:rsidR="00642404" w:rsidTr="00642404">
        <w:tc>
          <w:tcPr>
            <w:tcW w:w="8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2404" w:rsidRDefault="006424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TRIMESTRES</w:t>
            </w: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COMPRENSIÓN Y EXPRESIÓN ORAL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2404" w:rsidRDefault="006424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2404" w:rsidRDefault="006424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2º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2404" w:rsidRDefault="006424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3º</w:t>
            </w: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Comprende consignas para la realización de las actividades / </w:t>
            </w:r>
            <w:r>
              <w:rPr>
                <w:i/>
                <w:sz w:val="28"/>
                <w:szCs w:val="28"/>
              </w:rPr>
              <w:t>Consignes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Desarrolla el gusto por la escucha en español, a través de la audición atenta de historias, cuentos y canciones / </w:t>
            </w:r>
            <w:proofErr w:type="spellStart"/>
            <w:r>
              <w:rPr>
                <w:i/>
                <w:sz w:val="28"/>
                <w:szCs w:val="28"/>
              </w:rPr>
              <w:t>Compréhension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orale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Pronuncia correctamente los sonidos de la lengua española</w:t>
            </w:r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Prononciation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Utiliza el vocabulario aprendido en clase / </w:t>
            </w:r>
            <w:proofErr w:type="spellStart"/>
            <w:r>
              <w:rPr>
                <w:i/>
                <w:sz w:val="28"/>
                <w:szCs w:val="28"/>
              </w:rPr>
              <w:t>Vocabulaire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Canta canciones y participa en los juegos en español / </w:t>
            </w:r>
            <w:proofErr w:type="spellStart"/>
            <w:r>
              <w:rPr>
                <w:i/>
                <w:sz w:val="28"/>
                <w:szCs w:val="28"/>
              </w:rPr>
              <w:t>Expression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orale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Participa en diálogos y escenificación de situaciones de la vida cotidiana </w:t>
            </w:r>
            <w:proofErr w:type="spellStart"/>
            <w:r>
              <w:rPr>
                <w:i/>
                <w:sz w:val="28"/>
                <w:szCs w:val="28"/>
              </w:rPr>
              <w:t>Participation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aux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jeux</w:t>
            </w:r>
            <w:proofErr w:type="spellEnd"/>
            <w:r>
              <w:rPr>
                <w:i/>
                <w:sz w:val="28"/>
                <w:szCs w:val="28"/>
              </w:rPr>
              <w:t xml:space="preserve"> de </w:t>
            </w:r>
            <w:proofErr w:type="spellStart"/>
            <w:r>
              <w:rPr>
                <w:i/>
                <w:sz w:val="28"/>
                <w:szCs w:val="28"/>
              </w:rPr>
              <w:t>rôle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COMPRENSIÓN Y EXPRESIÓN ESCRITA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Comprendre</w:t>
            </w:r>
            <w:proofErr w:type="spellEnd"/>
            <w:r>
              <w:rPr>
                <w:sz w:val="28"/>
                <w:szCs w:val="28"/>
              </w:rPr>
              <w:t xml:space="preserve"> textos breves / </w:t>
            </w:r>
            <w:proofErr w:type="spellStart"/>
            <w:r>
              <w:rPr>
                <w:i/>
                <w:sz w:val="28"/>
                <w:szCs w:val="28"/>
              </w:rPr>
              <w:t>Compréhension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écrite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Desarrolla el gusto por la lectura / </w:t>
            </w:r>
            <w:proofErr w:type="spellStart"/>
            <w:r>
              <w:rPr>
                <w:i/>
                <w:sz w:val="28"/>
                <w:szCs w:val="28"/>
              </w:rPr>
              <w:t>Goût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pour</w:t>
            </w:r>
            <w:proofErr w:type="spellEnd"/>
            <w:r>
              <w:rPr>
                <w:i/>
                <w:sz w:val="28"/>
                <w:szCs w:val="28"/>
              </w:rPr>
              <w:t xml:space="preserve"> la </w:t>
            </w:r>
            <w:proofErr w:type="spellStart"/>
            <w:r>
              <w:rPr>
                <w:i/>
                <w:sz w:val="28"/>
                <w:szCs w:val="28"/>
              </w:rPr>
              <w:t>lecture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Escribe asociando cada sonido a su grafía /</w:t>
            </w:r>
            <w:proofErr w:type="spellStart"/>
            <w:r>
              <w:rPr>
                <w:i/>
                <w:sz w:val="26"/>
                <w:szCs w:val="26"/>
              </w:rPr>
              <w:t>Correspondance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phonie-graphie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Separa correctamente las palabras / </w:t>
            </w:r>
            <w:proofErr w:type="spellStart"/>
            <w:r>
              <w:rPr>
                <w:i/>
                <w:sz w:val="28"/>
                <w:szCs w:val="28"/>
              </w:rPr>
              <w:t>Segmentation</w:t>
            </w:r>
            <w:proofErr w:type="spellEnd"/>
            <w:r>
              <w:rPr>
                <w:i/>
                <w:sz w:val="28"/>
                <w:szCs w:val="28"/>
              </w:rPr>
              <w:t xml:space="preserve"> des </w:t>
            </w:r>
            <w:proofErr w:type="spellStart"/>
            <w:r>
              <w:rPr>
                <w:i/>
                <w:sz w:val="28"/>
                <w:szCs w:val="28"/>
              </w:rPr>
              <w:t>mots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Escribe oraciones simples /  </w:t>
            </w:r>
            <w:proofErr w:type="spellStart"/>
            <w:r>
              <w:rPr>
                <w:i/>
                <w:sz w:val="28"/>
                <w:szCs w:val="28"/>
              </w:rPr>
              <w:t>Expression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écrite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ACTITUD Y COMPORTAMIENTO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Está atento/a y trabaja en silencio / </w:t>
            </w:r>
            <w:proofErr w:type="spellStart"/>
            <w:r>
              <w:rPr>
                <w:i/>
                <w:sz w:val="28"/>
                <w:szCs w:val="28"/>
              </w:rPr>
              <w:t>Attention</w:t>
            </w:r>
            <w:proofErr w:type="spellEnd"/>
            <w:r>
              <w:rPr>
                <w:i/>
                <w:sz w:val="28"/>
                <w:szCs w:val="28"/>
              </w:rPr>
              <w:t xml:space="preserve"> et </w:t>
            </w:r>
            <w:proofErr w:type="spellStart"/>
            <w:r>
              <w:rPr>
                <w:i/>
                <w:sz w:val="28"/>
                <w:szCs w:val="28"/>
              </w:rPr>
              <w:t>attitude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 </w:t>
            </w:r>
            <w:proofErr w:type="spellStart"/>
            <w:r>
              <w:rPr>
                <w:sz w:val="28"/>
                <w:szCs w:val="28"/>
              </w:rPr>
              <w:t>respectuoso</w:t>
            </w:r>
            <w:proofErr w:type="spellEnd"/>
            <w:r>
              <w:rPr>
                <w:sz w:val="28"/>
                <w:szCs w:val="28"/>
              </w:rPr>
              <w:t xml:space="preserve">/a con sus compañeros y sabe trabajar en grupo / </w:t>
            </w:r>
            <w:proofErr w:type="spellStart"/>
            <w:r>
              <w:rPr>
                <w:i/>
                <w:sz w:val="28"/>
                <w:szCs w:val="28"/>
              </w:rPr>
              <w:t>Travail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coopératif</w:t>
            </w:r>
            <w:proofErr w:type="spellEnd"/>
            <w:r>
              <w:rPr>
                <w:i/>
                <w:sz w:val="28"/>
                <w:szCs w:val="28"/>
              </w:rPr>
              <w:t xml:space="preserve"> et </w:t>
            </w:r>
            <w:proofErr w:type="spellStart"/>
            <w:r>
              <w:rPr>
                <w:i/>
                <w:sz w:val="28"/>
                <w:szCs w:val="28"/>
              </w:rPr>
              <w:t>entraide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Acaba las tareas de clase /  </w:t>
            </w:r>
            <w:proofErr w:type="spellStart"/>
            <w:r>
              <w:rPr>
                <w:i/>
                <w:sz w:val="28"/>
                <w:szCs w:val="28"/>
              </w:rPr>
              <w:t>Finit</w:t>
            </w:r>
            <w:proofErr w:type="spellEnd"/>
            <w:r>
              <w:rPr>
                <w:i/>
                <w:sz w:val="28"/>
                <w:szCs w:val="28"/>
              </w:rPr>
              <w:t xml:space="preserve"> les </w:t>
            </w:r>
            <w:proofErr w:type="spellStart"/>
            <w:r>
              <w:rPr>
                <w:i/>
                <w:sz w:val="28"/>
                <w:szCs w:val="28"/>
              </w:rPr>
              <w:t>travaux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scolaires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Cuida la limpieza y la presentación de los trabajos / </w:t>
            </w:r>
            <w:proofErr w:type="spellStart"/>
            <w:r>
              <w:rPr>
                <w:i/>
                <w:sz w:val="28"/>
                <w:szCs w:val="28"/>
              </w:rPr>
              <w:t>Présentation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travaux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10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42404" w:rsidRDefault="00642404">
            <w:pPr>
              <w:rPr>
                <w:sz w:val="16"/>
                <w:szCs w:val="16"/>
              </w:rPr>
            </w:pPr>
          </w:p>
          <w:p w:rsidR="00642404" w:rsidRDefault="00642404">
            <w:pPr>
              <w:rPr>
                <w:sz w:val="16"/>
                <w:szCs w:val="16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:  </w:t>
            </w:r>
            <w:proofErr w:type="spellStart"/>
            <w:r>
              <w:rPr>
                <w:sz w:val="28"/>
                <w:szCs w:val="28"/>
              </w:rPr>
              <w:t>acquis</w:t>
            </w:r>
            <w:proofErr w:type="spellEnd"/>
            <w:r>
              <w:rPr>
                <w:sz w:val="28"/>
                <w:szCs w:val="28"/>
              </w:rPr>
              <w:t xml:space="preserve">                </w:t>
            </w:r>
            <w:r>
              <w:rPr>
                <w:b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:  à </w:t>
            </w:r>
            <w:proofErr w:type="spellStart"/>
            <w:r>
              <w:rPr>
                <w:sz w:val="28"/>
                <w:szCs w:val="28"/>
              </w:rPr>
              <w:t>renforcer</w:t>
            </w:r>
            <w:proofErr w:type="spellEnd"/>
            <w:r>
              <w:rPr>
                <w:sz w:val="28"/>
                <w:szCs w:val="28"/>
              </w:rPr>
              <w:t xml:space="preserve">              </w:t>
            </w:r>
            <w:r>
              <w:rPr>
                <w:b/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:  en </w:t>
            </w:r>
            <w:proofErr w:type="spellStart"/>
            <w:r>
              <w:rPr>
                <w:sz w:val="28"/>
                <w:szCs w:val="28"/>
              </w:rPr>
              <w:t>cours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d’acquisition</w:t>
            </w:r>
            <w:proofErr w:type="spellEnd"/>
            <w:r>
              <w:rPr>
                <w:sz w:val="28"/>
                <w:szCs w:val="28"/>
              </w:rPr>
              <w:t xml:space="preserve">             </w:t>
            </w:r>
            <w:r>
              <w:rPr>
                <w:b/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:  non </w:t>
            </w:r>
            <w:proofErr w:type="spellStart"/>
            <w:r>
              <w:rPr>
                <w:sz w:val="28"/>
                <w:szCs w:val="28"/>
              </w:rPr>
              <w:t>acquis</w:t>
            </w:r>
            <w:proofErr w:type="spellEnd"/>
          </w:p>
          <w:p w:rsidR="00642404" w:rsidRDefault="00642404">
            <w:pPr>
              <w:rPr>
                <w:sz w:val="16"/>
                <w:szCs w:val="16"/>
              </w:rPr>
            </w:pPr>
          </w:p>
        </w:tc>
      </w:tr>
      <w:tr w:rsidR="00642404" w:rsidTr="0064240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OBSERVACIONES /  APPRECIATIONS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Fecha y firma </w:t>
            </w:r>
            <w:r>
              <w:rPr>
                <w:b/>
                <w:sz w:val="20"/>
                <w:szCs w:val="20"/>
              </w:rPr>
              <w:t>profesor</w:t>
            </w:r>
            <w:r>
              <w:rPr>
                <w:sz w:val="20"/>
                <w:szCs w:val="20"/>
              </w:rPr>
              <w:t xml:space="preserve"> </w:t>
            </w:r>
          </w:p>
          <w:p w:rsidR="00642404" w:rsidRDefault="00642404">
            <w:pPr>
              <w:rPr>
                <w:b/>
                <w:sz w:val="28"/>
                <w:szCs w:val="28"/>
              </w:rPr>
            </w:pPr>
            <w:r>
              <w:rPr>
                <w:i/>
                <w:sz w:val="18"/>
                <w:szCs w:val="18"/>
              </w:rPr>
              <w:t xml:space="preserve">Date et </w:t>
            </w:r>
            <w:proofErr w:type="spellStart"/>
            <w:r>
              <w:rPr>
                <w:i/>
                <w:sz w:val="18"/>
                <w:szCs w:val="18"/>
              </w:rPr>
              <w:t>signature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  <w:szCs w:val="18"/>
              </w:rPr>
              <w:t>professeur</w:t>
            </w:r>
            <w:proofErr w:type="spellEnd"/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04" w:rsidRDefault="006424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Fecha y firma </w:t>
            </w:r>
            <w:r>
              <w:rPr>
                <w:b/>
                <w:sz w:val="20"/>
                <w:szCs w:val="20"/>
              </w:rPr>
              <w:t>padres</w:t>
            </w:r>
            <w:r>
              <w:rPr>
                <w:sz w:val="20"/>
                <w:szCs w:val="20"/>
              </w:rPr>
              <w:t xml:space="preserve"> </w:t>
            </w:r>
          </w:p>
          <w:p w:rsidR="00642404" w:rsidRDefault="00642404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Date et </w:t>
            </w:r>
            <w:proofErr w:type="spellStart"/>
            <w:r>
              <w:rPr>
                <w:i/>
                <w:sz w:val="18"/>
                <w:szCs w:val="18"/>
              </w:rPr>
              <w:t>signature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  <w:szCs w:val="18"/>
              </w:rPr>
              <w:t>parents</w:t>
            </w:r>
            <w:proofErr w:type="spellEnd"/>
          </w:p>
        </w:tc>
      </w:tr>
      <w:tr w:rsidR="00642404" w:rsidTr="0064240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1er Trimestre </w:t>
            </w:r>
          </w:p>
          <w:p w:rsidR="00642404" w:rsidRDefault="00642404">
            <w:pPr>
              <w:rPr>
                <w:sz w:val="28"/>
                <w:szCs w:val="28"/>
              </w:rPr>
            </w:pPr>
          </w:p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2º Trimestre</w:t>
            </w:r>
          </w:p>
          <w:p w:rsidR="00642404" w:rsidRDefault="00642404">
            <w:pPr>
              <w:rPr>
                <w:sz w:val="28"/>
                <w:szCs w:val="28"/>
              </w:rPr>
            </w:pPr>
          </w:p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  <w:tr w:rsidR="00642404" w:rsidTr="0064240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3er trimestre</w:t>
            </w:r>
          </w:p>
          <w:p w:rsidR="00642404" w:rsidRDefault="00642404">
            <w:pPr>
              <w:rPr>
                <w:sz w:val="28"/>
                <w:szCs w:val="28"/>
              </w:rPr>
            </w:pPr>
          </w:p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04" w:rsidRDefault="00642404">
            <w:pPr>
              <w:rPr>
                <w:sz w:val="28"/>
                <w:szCs w:val="28"/>
              </w:rPr>
            </w:pPr>
          </w:p>
        </w:tc>
      </w:tr>
    </w:tbl>
    <w:p w:rsidR="00642404" w:rsidRDefault="00642404" w:rsidP="00642404">
      <w:pPr>
        <w:rPr>
          <w:sz w:val="28"/>
          <w:szCs w:val="28"/>
        </w:rPr>
      </w:pPr>
    </w:p>
    <w:p w:rsidR="00792089" w:rsidRDefault="00792089" w:rsidP="007920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ÉCOLE BIZANET- SECCIÓN ESPAÑOLA</w:t>
      </w:r>
      <w:r>
        <w:rPr>
          <w:sz w:val="28"/>
          <w:szCs w:val="28"/>
        </w:rPr>
        <w:t xml:space="preserve">       (BILAN) </w:t>
      </w:r>
      <w:r>
        <w:rPr>
          <w:b/>
          <w:sz w:val="28"/>
          <w:szCs w:val="28"/>
        </w:rPr>
        <w:t>INFORME EVALUACIONES TRIMESTRALES</w:t>
      </w:r>
    </w:p>
    <w:p w:rsidR="00792089" w:rsidRDefault="00792089" w:rsidP="00792089">
      <w:pPr>
        <w:rPr>
          <w:sz w:val="28"/>
          <w:szCs w:val="28"/>
        </w:rPr>
      </w:pPr>
      <w:r>
        <w:rPr>
          <w:sz w:val="28"/>
          <w:szCs w:val="28"/>
        </w:rPr>
        <w:t>Alumno/a  :   ………………………………………………………………………………                        NIVEL  :   CM1</w:t>
      </w:r>
    </w:p>
    <w:p w:rsidR="00792089" w:rsidRDefault="00792089" w:rsidP="00792089">
      <w:pPr>
        <w:rPr>
          <w:sz w:val="28"/>
          <w:szCs w:val="28"/>
        </w:rPr>
      </w:pPr>
      <w:r>
        <w:rPr>
          <w:sz w:val="28"/>
          <w:szCs w:val="28"/>
        </w:rPr>
        <w:t xml:space="preserve">Profesora  :    Montserrat Casanellas </w:t>
      </w:r>
      <w:proofErr w:type="spellStart"/>
      <w:r>
        <w:rPr>
          <w:sz w:val="28"/>
          <w:szCs w:val="28"/>
        </w:rPr>
        <w:t>Milá</w:t>
      </w:r>
      <w:proofErr w:type="spellEnd"/>
      <w:r>
        <w:rPr>
          <w:sz w:val="28"/>
          <w:szCs w:val="28"/>
        </w:rPr>
        <w:t xml:space="preserve">                                                         Curso:   2013-2014</w:t>
      </w:r>
    </w:p>
    <w:tbl>
      <w:tblPr>
        <w:tblStyle w:val="Grilledutableau"/>
        <w:tblW w:w="0" w:type="auto"/>
        <w:tblLook w:val="04A0"/>
      </w:tblPr>
      <w:tblGrid>
        <w:gridCol w:w="6062"/>
        <w:gridCol w:w="2410"/>
        <w:gridCol w:w="713"/>
        <w:gridCol w:w="713"/>
        <w:gridCol w:w="717"/>
      </w:tblGrid>
      <w:tr w:rsidR="00792089" w:rsidTr="00792089">
        <w:tc>
          <w:tcPr>
            <w:tcW w:w="8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92089" w:rsidRDefault="007920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TRIMESTRES</w:t>
            </w: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COMPRENSIÓN Y EXPRESIÓN ORAL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92089" w:rsidRDefault="007920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1º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92089" w:rsidRDefault="007920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2º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92089" w:rsidRDefault="007920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3º</w:t>
            </w: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Comprende consignas para la realización de las actividades / </w:t>
            </w:r>
            <w:r>
              <w:rPr>
                <w:i/>
                <w:sz w:val="28"/>
                <w:szCs w:val="28"/>
              </w:rPr>
              <w:t>Consignes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Pronuncia correctamente los sonidos de la lengua española</w:t>
            </w:r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Prononciation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Utiliza la lengua española para expresarse en clase </w:t>
            </w:r>
          </w:p>
          <w:p w:rsidR="00792089" w:rsidRDefault="00792089">
            <w:pPr>
              <w:rPr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Expression</w:t>
            </w:r>
            <w:proofErr w:type="spellEnd"/>
            <w:r>
              <w:rPr>
                <w:i/>
                <w:sz w:val="28"/>
                <w:szCs w:val="28"/>
              </w:rPr>
              <w:t xml:space="preserve"> en </w:t>
            </w:r>
            <w:proofErr w:type="spellStart"/>
            <w:r>
              <w:rPr>
                <w:i/>
                <w:sz w:val="28"/>
                <w:szCs w:val="28"/>
              </w:rPr>
              <w:t>espagnol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Memoriza poemas, trabalenguas, adivinanzas,… / </w:t>
            </w:r>
            <w:proofErr w:type="spellStart"/>
            <w:r>
              <w:rPr>
                <w:i/>
                <w:sz w:val="28"/>
                <w:szCs w:val="28"/>
              </w:rPr>
              <w:t>Mémorisation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Participa en diálogos y escenificación de situaciones de la vida cotidiana </w:t>
            </w:r>
            <w:proofErr w:type="spellStart"/>
            <w:r>
              <w:rPr>
                <w:i/>
                <w:sz w:val="28"/>
                <w:szCs w:val="28"/>
              </w:rPr>
              <w:t>Participation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aux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jeux</w:t>
            </w:r>
            <w:proofErr w:type="spellEnd"/>
            <w:r>
              <w:rPr>
                <w:i/>
                <w:sz w:val="28"/>
                <w:szCs w:val="28"/>
              </w:rPr>
              <w:t xml:space="preserve"> de </w:t>
            </w:r>
            <w:proofErr w:type="spellStart"/>
            <w:r>
              <w:rPr>
                <w:i/>
                <w:sz w:val="28"/>
                <w:szCs w:val="28"/>
              </w:rPr>
              <w:t>rôle</w:t>
            </w:r>
            <w:proofErr w:type="spellEnd"/>
            <w:r>
              <w:rPr>
                <w:i/>
                <w:sz w:val="28"/>
                <w:szCs w:val="28"/>
              </w:rPr>
              <w:t>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COMPRENSIÓN ESCRITA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Lee con ritmo y entonación adecuados / </w:t>
            </w:r>
            <w:proofErr w:type="spellStart"/>
            <w:r>
              <w:rPr>
                <w:i/>
                <w:sz w:val="28"/>
                <w:szCs w:val="28"/>
              </w:rPr>
              <w:t>Lecture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Comprende textos y responde preguntas / </w:t>
            </w:r>
            <w:proofErr w:type="spellStart"/>
            <w:r>
              <w:rPr>
                <w:i/>
                <w:sz w:val="28"/>
                <w:szCs w:val="28"/>
              </w:rPr>
              <w:t>Compréhension</w:t>
            </w:r>
            <w:proofErr w:type="spellEnd"/>
            <w:r>
              <w:rPr>
                <w:i/>
                <w:sz w:val="28"/>
                <w:szCs w:val="28"/>
              </w:rPr>
              <w:t xml:space="preserve"> des </w:t>
            </w:r>
            <w:proofErr w:type="spellStart"/>
            <w:r>
              <w:rPr>
                <w:i/>
                <w:sz w:val="28"/>
                <w:szCs w:val="28"/>
              </w:rPr>
              <w:t>textes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Desarrolla el gusto por la lectura / </w:t>
            </w:r>
            <w:proofErr w:type="spellStart"/>
            <w:r>
              <w:rPr>
                <w:i/>
                <w:sz w:val="28"/>
                <w:szCs w:val="28"/>
              </w:rPr>
              <w:t>Goût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pour</w:t>
            </w:r>
            <w:proofErr w:type="spellEnd"/>
            <w:r>
              <w:rPr>
                <w:i/>
                <w:sz w:val="28"/>
                <w:szCs w:val="28"/>
              </w:rPr>
              <w:t xml:space="preserve"> la </w:t>
            </w:r>
            <w:proofErr w:type="spellStart"/>
            <w:r>
              <w:rPr>
                <w:i/>
                <w:sz w:val="28"/>
                <w:szCs w:val="28"/>
              </w:rPr>
              <w:t>lecture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EXPRESIÓN ESCRITA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Escribe con letra clara y legible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Escribe textos descriptivos y narrativos adecuados a su nivel</w:t>
            </w:r>
          </w:p>
          <w:p w:rsidR="00792089" w:rsidRDefault="00792089">
            <w:pPr>
              <w:rPr>
                <w:i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Création</w:t>
            </w:r>
            <w:proofErr w:type="spellEnd"/>
            <w:r>
              <w:rPr>
                <w:i/>
                <w:sz w:val="28"/>
                <w:szCs w:val="28"/>
              </w:rPr>
              <w:t xml:space="preserve"> des </w:t>
            </w:r>
            <w:proofErr w:type="spellStart"/>
            <w:r>
              <w:rPr>
                <w:i/>
                <w:sz w:val="28"/>
                <w:szCs w:val="28"/>
              </w:rPr>
              <w:t>textes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adaptés</w:t>
            </w:r>
            <w:proofErr w:type="spellEnd"/>
            <w:r>
              <w:rPr>
                <w:i/>
                <w:sz w:val="28"/>
                <w:szCs w:val="28"/>
              </w:rPr>
              <w:t xml:space="preserve"> à son </w:t>
            </w:r>
            <w:proofErr w:type="spellStart"/>
            <w:r>
              <w:rPr>
                <w:i/>
                <w:sz w:val="28"/>
                <w:szCs w:val="28"/>
              </w:rPr>
              <w:t>niveau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Utiliza correctamente los signos de puntuación y las mayúsculas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Respeta las concordancias de género, número, sujeto y predicado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ACTITUD Y COMPORTAMIENTO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Está atento/a y trabaja en silencio / </w:t>
            </w:r>
            <w:proofErr w:type="spellStart"/>
            <w:r>
              <w:rPr>
                <w:i/>
                <w:sz w:val="28"/>
                <w:szCs w:val="28"/>
              </w:rPr>
              <w:t>Attention</w:t>
            </w:r>
            <w:proofErr w:type="spellEnd"/>
            <w:r>
              <w:rPr>
                <w:i/>
                <w:sz w:val="28"/>
                <w:szCs w:val="28"/>
              </w:rPr>
              <w:t xml:space="preserve"> et </w:t>
            </w:r>
            <w:proofErr w:type="spellStart"/>
            <w:r>
              <w:rPr>
                <w:i/>
                <w:sz w:val="28"/>
                <w:szCs w:val="28"/>
              </w:rPr>
              <w:t>attitude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 </w:t>
            </w:r>
            <w:proofErr w:type="spellStart"/>
            <w:r>
              <w:rPr>
                <w:sz w:val="28"/>
                <w:szCs w:val="28"/>
              </w:rPr>
              <w:t>respectuoso</w:t>
            </w:r>
            <w:proofErr w:type="spellEnd"/>
            <w:r>
              <w:rPr>
                <w:sz w:val="28"/>
                <w:szCs w:val="28"/>
              </w:rPr>
              <w:t xml:space="preserve">/a con sus compañeros y sabe trabajar en grupo </w:t>
            </w:r>
          </w:p>
          <w:p w:rsidR="00792089" w:rsidRDefault="00792089">
            <w:pPr>
              <w:rPr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Travail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coopératif</w:t>
            </w:r>
            <w:proofErr w:type="spellEnd"/>
            <w:r>
              <w:rPr>
                <w:i/>
                <w:sz w:val="28"/>
                <w:szCs w:val="28"/>
              </w:rPr>
              <w:t xml:space="preserve"> et </w:t>
            </w:r>
            <w:proofErr w:type="spellStart"/>
            <w:r>
              <w:rPr>
                <w:i/>
                <w:sz w:val="28"/>
                <w:szCs w:val="28"/>
              </w:rPr>
              <w:t>entraide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Acaba las tareas de clase /  </w:t>
            </w:r>
            <w:proofErr w:type="spellStart"/>
            <w:r>
              <w:rPr>
                <w:i/>
                <w:sz w:val="28"/>
                <w:szCs w:val="28"/>
              </w:rPr>
              <w:t>Finit</w:t>
            </w:r>
            <w:proofErr w:type="spellEnd"/>
            <w:r>
              <w:rPr>
                <w:i/>
                <w:sz w:val="28"/>
                <w:szCs w:val="28"/>
              </w:rPr>
              <w:t xml:space="preserve"> les </w:t>
            </w:r>
            <w:proofErr w:type="spellStart"/>
            <w:r>
              <w:rPr>
                <w:i/>
                <w:sz w:val="28"/>
                <w:szCs w:val="28"/>
              </w:rPr>
              <w:t>travaux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scolaires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Cuida la limpieza y la presentación de los trabajos / </w:t>
            </w:r>
            <w:proofErr w:type="spellStart"/>
            <w:r>
              <w:rPr>
                <w:i/>
                <w:sz w:val="28"/>
                <w:szCs w:val="28"/>
              </w:rPr>
              <w:t>Présentation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travaux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10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92089" w:rsidRDefault="00792089">
            <w:pPr>
              <w:rPr>
                <w:sz w:val="16"/>
                <w:szCs w:val="16"/>
              </w:rPr>
            </w:pPr>
          </w:p>
          <w:p w:rsidR="00792089" w:rsidRDefault="00792089">
            <w:pPr>
              <w:rPr>
                <w:sz w:val="16"/>
                <w:szCs w:val="16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:  </w:t>
            </w:r>
            <w:proofErr w:type="spellStart"/>
            <w:r>
              <w:rPr>
                <w:sz w:val="28"/>
                <w:szCs w:val="28"/>
              </w:rPr>
              <w:t>acquis</w:t>
            </w:r>
            <w:proofErr w:type="spellEnd"/>
            <w:r>
              <w:rPr>
                <w:sz w:val="28"/>
                <w:szCs w:val="28"/>
              </w:rPr>
              <w:t xml:space="preserve">                </w:t>
            </w:r>
            <w:r>
              <w:rPr>
                <w:b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:  à </w:t>
            </w:r>
            <w:proofErr w:type="spellStart"/>
            <w:r>
              <w:rPr>
                <w:sz w:val="28"/>
                <w:szCs w:val="28"/>
              </w:rPr>
              <w:t>renforcer</w:t>
            </w:r>
            <w:proofErr w:type="spellEnd"/>
            <w:r>
              <w:rPr>
                <w:sz w:val="28"/>
                <w:szCs w:val="28"/>
              </w:rPr>
              <w:t xml:space="preserve">              </w:t>
            </w:r>
            <w:r>
              <w:rPr>
                <w:b/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:  en </w:t>
            </w:r>
            <w:proofErr w:type="spellStart"/>
            <w:r>
              <w:rPr>
                <w:sz w:val="28"/>
                <w:szCs w:val="28"/>
              </w:rPr>
              <w:t>cours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d’acquisition</w:t>
            </w:r>
            <w:proofErr w:type="spellEnd"/>
            <w:r>
              <w:rPr>
                <w:sz w:val="28"/>
                <w:szCs w:val="28"/>
              </w:rPr>
              <w:t xml:space="preserve">             </w:t>
            </w:r>
            <w:r>
              <w:rPr>
                <w:b/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:  non </w:t>
            </w:r>
            <w:proofErr w:type="spellStart"/>
            <w:r>
              <w:rPr>
                <w:sz w:val="28"/>
                <w:szCs w:val="28"/>
              </w:rPr>
              <w:t>acquis</w:t>
            </w:r>
            <w:proofErr w:type="spellEnd"/>
          </w:p>
          <w:p w:rsidR="00792089" w:rsidRDefault="00792089">
            <w:pPr>
              <w:rPr>
                <w:sz w:val="16"/>
                <w:szCs w:val="16"/>
              </w:rPr>
            </w:pPr>
          </w:p>
        </w:tc>
      </w:tr>
      <w:tr w:rsidR="00792089" w:rsidTr="00792089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OBSERVACIONES /  APPRECIATIONS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Fecha y firma </w:t>
            </w:r>
            <w:r>
              <w:rPr>
                <w:b/>
                <w:sz w:val="20"/>
                <w:szCs w:val="20"/>
              </w:rPr>
              <w:t>profesor</w:t>
            </w:r>
            <w:r>
              <w:rPr>
                <w:sz w:val="20"/>
                <w:szCs w:val="20"/>
              </w:rPr>
              <w:t xml:space="preserve"> </w:t>
            </w:r>
          </w:p>
          <w:p w:rsidR="00792089" w:rsidRDefault="00792089">
            <w:pPr>
              <w:rPr>
                <w:b/>
                <w:sz w:val="28"/>
                <w:szCs w:val="28"/>
              </w:rPr>
            </w:pPr>
            <w:r>
              <w:rPr>
                <w:i/>
                <w:sz w:val="18"/>
                <w:szCs w:val="18"/>
              </w:rPr>
              <w:t xml:space="preserve">Date et </w:t>
            </w:r>
            <w:proofErr w:type="spellStart"/>
            <w:r>
              <w:rPr>
                <w:i/>
                <w:sz w:val="18"/>
                <w:szCs w:val="18"/>
              </w:rPr>
              <w:t>signature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  <w:szCs w:val="18"/>
              </w:rPr>
              <w:t>professeur</w:t>
            </w:r>
            <w:proofErr w:type="spellEnd"/>
          </w:p>
        </w:tc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Fecha y firma </w:t>
            </w:r>
            <w:r>
              <w:rPr>
                <w:b/>
                <w:sz w:val="20"/>
                <w:szCs w:val="20"/>
              </w:rPr>
              <w:t>padres</w:t>
            </w:r>
            <w:r>
              <w:rPr>
                <w:sz w:val="20"/>
                <w:szCs w:val="20"/>
              </w:rPr>
              <w:t xml:space="preserve"> </w:t>
            </w:r>
          </w:p>
          <w:p w:rsidR="00792089" w:rsidRDefault="0079208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Date et </w:t>
            </w:r>
            <w:proofErr w:type="spellStart"/>
            <w:r>
              <w:rPr>
                <w:i/>
                <w:sz w:val="18"/>
                <w:szCs w:val="18"/>
              </w:rPr>
              <w:t>signature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  <w:szCs w:val="18"/>
              </w:rPr>
              <w:t>parents</w:t>
            </w:r>
            <w:proofErr w:type="spellEnd"/>
          </w:p>
        </w:tc>
      </w:tr>
      <w:tr w:rsidR="00792089" w:rsidTr="00792089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1er Trimestre </w:t>
            </w:r>
          </w:p>
          <w:p w:rsidR="00792089" w:rsidRDefault="00792089">
            <w:pPr>
              <w:rPr>
                <w:sz w:val="16"/>
                <w:szCs w:val="16"/>
              </w:rPr>
            </w:pPr>
          </w:p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2º Trimestre</w:t>
            </w:r>
          </w:p>
          <w:p w:rsidR="00792089" w:rsidRDefault="00792089">
            <w:pPr>
              <w:rPr>
                <w:sz w:val="16"/>
                <w:szCs w:val="16"/>
              </w:rPr>
            </w:pPr>
          </w:p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3er Trimestre</w:t>
            </w:r>
          </w:p>
          <w:p w:rsidR="00792089" w:rsidRDefault="00792089">
            <w:pPr>
              <w:rPr>
                <w:sz w:val="16"/>
                <w:szCs w:val="16"/>
              </w:rPr>
            </w:pPr>
          </w:p>
          <w:p w:rsidR="00792089" w:rsidRDefault="00792089">
            <w:pPr>
              <w:rPr>
                <w:sz w:val="28"/>
                <w:szCs w:val="28"/>
              </w:rPr>
            </w:pPr>
          </w:p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</w:tbl>
    <w:p w:rsidR="00792089" w:rsidRDefault="00792089" w:rsidP="007920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ÉCOLE BIZANET- SECCIÓN ESPAÑOLA</w:t>
      </w:r>
      <w:r>
        <w:rPr>
          <w:sz w:val="28"/>
          <w:szCs w:val="28"/>
        </w:rPr>
        <w:t xml:space="preserve">       (BILAN) </w:t>
      </w:r>
      <w:r>
        <w:rPr>
          <w:b/>
          <w:sz w:val="28"/>
          <w:szCs w:val="28"/>
        </w:rPr>
        <w:t>INFORME EVALUACIONES TRIMESTRALES</w:t>
      </w:r>
    </w:p>
    <w:p w:rsidR="00792089" w:rsidRDefault="00792089" w:rsidP="00792089">
      <w:pPr>
        <w:rPr>
          <w:sz w:val="28"/>
          <w:szCs w:val="28"/>
        </w:rPr>
      </w:pPr>
      <w:r>
        <w:rPr>
          <w:sz w:val="28"/>
          <w:szCs w:val="28"/>
        </w:rPr>
        <w:t>Alumno/a  :   ………………………………………………………………………………                        NIVEL  :   CM2</w:t>
      </w:r>
    </w:p>
    <w:p w:rsidR="00792089" w:rsidRDefault="00792089" w:rsidP="00792089">
      <w:pPr>
        <w:rPr>
          <w:sz w:val="28"/>
          <w:szCs w:val="28"/>
        </w:rPr>
      </w:pPr>
      <w:r>
        <w:rPr>
          <w:sz w:val="28"/>
          <w:szCs w:val="28"/>
        </w:rPr>
        <w:t xml:space="preserve">Profesora  :    Montserrat Casanellas </w:t>
      </w:r>
      <w:proofErr w:type="spellStart"/>
      <w:r>
        <w:rPr>
          <w:sz w:val="28"/>
          <w:szCs w:val="28"/>
        </w:rPr>
        <w:t>Milá</w:t>
      </w:r>
      <w:proofErr w:type="spellEnd"/>
      <w:r>
        <w:rPr>
          <w:sz w:val="28"/>
          <w:szCs w:val="28"/>
        </w:rPr>
        <w:t xml:space="preserve">                                                         Curso:   2013-2014</w:t>
      </w:r>
    </w:p>
    <w:tbl>
      <w:tblPr>
        <w:tblStyle w:val="Grilledutableau"/>
        <w:tblW w:w="0" w:type="auto"/>
        <w:tblLook w:val="04A0"/>
      </w:tblPr>
      <w:tblGrid>
        <w:gridCol w:w="6062"/>
        <w:gridCol w:w="2410"/>
        <w:gridCol w:w="713"/>
        <w:gridCol w:w="713"/>
        <w:gridCol w:w="717"/>
      </w:tblGrid>
      <w:tr w:rsidR="00792089" w:rsidTr="00792089">
        <w:tc>
          <w:tcPr>
            <w:tcW w:w="8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92089" w:rsidRDefault="007920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TRIMESTRES</w:t>
            </w: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COMPRENSIÓN Y EXPRESIÓN ORAL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92089" w:rsidRDefault="007920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1º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92089" w:rsidRDefault="007920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2º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92089" w:rsidRDefault="007920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3º</w:t>
            </w: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Comprende consignas para la realización de las actividades / </w:t>
            </w:r>
            <w:r>
              <w:rPr>
                <w:i/>
                <w:sz w:val="28"/>
                <w:szCs w:val="28"/>
              </w:rPr>
              <w:t>Consignes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Pronuncia correctamente los sonidos de la lengua española</w:t>
            </w:r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Prononciation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Utiliza la lengua española para expresarse en clase </w:t>
            </w:r>
          </w:p>
          <w:p w:rsidR="00792089" w:rsidRDefault="00792089">
            <w:pPr>
              <w:rPr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Expression</w:t>
            </w:r>
            <w:proofErr w:type="spellEnd"/>
            <w:r>
              <w:rPr>
                <w:i/>
                <w:sz w:val="28"/>
                <w:szCs w:val="28"/>
              </w:rPr>
              <w:t xml:space="preserve"> en </w:t>
            </w:r>
            <w:proofErr w:type="spellStart"/>
            <w:r>
              <w:rPr>
                <w:i/>
                <w:sz w:val="28"/>
                <w:szCs w:val="28"/>
              </w:rPr>
              <w:t>espagnol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Memoriza poemas, trabalenguas, adivinanzas,… / </w:t>
            </w:r>
            <w:proofErr w:type="spellStart"/>
            <w:r>
              <w:rPr>
                <w:i/>
                <w:sz w:val="28"/>
                <w:szCs w:val="28"/>
              </w:rPr>
              <w:t>Mémorisation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Participa en diálogos y escenificación de situaciones de la vida cotidiana </w:t>
            </w:r>
            <w:proofErr w:type="spellStart"/>
            <w:r>
              <w:rPr>
                <w:i/>
                <w:sz w:val="28"/>
                <w:szCs w:val="28"/>
              </w:rPr>
              <w:t>Participation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aux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jeux</w:t>
            </w:r>
            <w:proofErr w:type="spellEnd"/>
            <w:r>
              <w:rPr>
                <w:i/>
                <w:sz w:val="28"/>
                <w:szCs w:val="28"/>
              </w:rPr>
              <w:t xml:space="preserve"> de </w:t>
            </w:r>
            <w:proofErr w:type="spellStart"/>
            <w:r>
              <w:rPr>
                <w:i/>
                <w:sz w:val="28"/>
                <w:szCs w:val="28"/>
              </w:rPr>
              <w:t>rôle</w:t>
            </w:r>
            <w:proofErr w:type="spellEnd"/>
            <w:r>
              <w:rPr>
                <w:i/>
                <w:sz w:val="28"/>
                <w:szCs w:val="28"/>
              </w:rPr>
              <w:t>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COMPRENSIÓN ESCRITA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Lee con ritmo y entonación adecuados / </w:t>
            </w:r>
            <w:proofErr w:type="spellStart"/>
            <w:r>
              <w:rPr>
                <w:i/>
                <w:sz w:val="28"/>
                <w:szCs w:val="28"/>
              </w:rPr>
              <w:t>Lecture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Comprende textos y responde preguntas / </w:t>
            </w:r>
            <w:proofErr w:type="spellStart"/>
            <w:r>
              <w:rPr>
                <w:i/>
                <w:sz w:val="28"/>
                <w:szCs w:val="28"/>
              </w:rPr>
              <w:t>Compréhension</w:t>
            </w:r>
            <w:proofErr w:type="spellEnd"/>
            <w:r>
              <w:rPr>
                <w:i/>
                <w:sz w:val="28"/>
                <w:szCs w:val="28"/>
              </w:rPr>
              <w:t xml:space="preserve"> des </w:t>
            </w:r>
            <w:proofErr w:type="spellStart"/>
            <w:r>
              <w:rPr>
                <w:i/>
                <w:sz w:val="28"/>
                <w:szCs w:val="28"/>
              </w:rPr>
              <w:t>textes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Desarrolla el gusto por la lectura / </w:t>
            </w:r>
            <w:proofErr w:type="spellStart"/>
            <w:r>
              <w:rPr>
                <w:i/>
                <w:sz w:val="28"/>
                <w:szCs w:val="28"/>
              </w:rPr>
              <w:t>Goût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pour</w:t>
            </w:r>
            <w:proofErr w:type="spellEnd"/>
            <w:r>
              <w:rPr>
                <w:i/>
                <w:sz w:val="28"/>
                <w:szCs w:val="28"/>
              </w:rPr>
              <w:t xml:space="preserve"> la </w:t>
            </w:r>
            <w:proofErr w:type="spellStart"/>
            <w:r>
              <w:rPr>
                <w:i/>
                <w:sz w:val="28"/>
                <w:szCs w:val="28"/>
              </w:rPr>
              <w:t>lecture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EXPRESIÓN ESCRITA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Escribe con letra clara y legible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Escribe textos descriptivos y narrativos adecuados a su nivel</w:t>
            </w:r>
          </w:p>
          <w:p w:rsidR="00792089" w:rsidRDefault="00792089">
            <w:pPr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Création des textes adaptés à son niveau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  <w:lang w:val="fr-FR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Utiliza correctamente los signos de puntuación y las mayúsculas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Respeta las concordancias de género, número, sujeto y predicado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ACTITUD Y COMPORTAMIENTO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Está atento/a y trabaja en silencio / </w:t>
            </w:r>
            <w:proofErr w:type="spellStart"/>
            <w:r>
              <w:rPr>
                <w:i/>
                <w:sz w:val="28"/>
                <w:szCs w:val="28"/>
              </w:rPr>
              <w:t>Attention</w:t>
            </w:r>
            <w:proofErr w:type="spellEnd"/>
            <w:r>
              <w:rPr>
                <w:i/>
                <w:sz w:val="28"/>
                <w:szCs w:val="28"/>
              </w:rPr>
              <w:t xml:space="preserve"> et </w:t>
            </w:r>
            <w:proofErr w:type="spellStart"/>
            <w:r>
              <w:rPr>
                <w:i/>
                <w:sz w:val="28"/>
                <w:szCs w:val="28"/>
              </w:rPr>
              <w:t>attitude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 </w:t>
            </w:r>
            <w:proofErr w:type="spellStart"/>
            <w:r>
              <w:rPr>
                <w:sz w:val="28"/>
                <w:szCs w:val="28"/>
              </w:rPr>
              <w:t>respectuoso</w:t>
            </w:r>
            <w:proofErr w:type="spellEnd"/>
            <w:r>
              <w:rPr>
                <w:sz w:val="28"/>
                <w:szCs w:val="28"/>
              </w:rPr>
              <w:t xml:space="preserve">/a con sus compañeros y sabe trabajar en grupo </w:t>
            </w:r>
          </w:p>
          <w:p w:rsidR="00792089" w:rsidRDefault="00792089">
            <w:pPr>
              <w:rPr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Travail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coopératif</w:t>
            </w:r>
            <w:proofErr w:type="spellEnd"/>
            <w:r>
              <w:rPr>
                <w:i/>
                <w:sz w:val="28"/>
                <w:szCs w:val="28"/>
              </w:rPr>
              <w:t xml:space="preserve"> et </w:t>
            </w:r>
            <w:proofErr w:type="spellStart"/>
            <w:r>
              <w:rPr>
                <w:i/>
                <w:sz w:val="28"/>
                <w:szCs w:val="28"/>
              </w:rPr>
              <w:t>entraide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Acaba las tareas de clase /  </w:t>
            </w:r>
            <w:proofErr w:type="spellStart"/>
            <w:r>
              <w:rPr>
                <w:i/>
                <w:sz w:val="28"/>
                <w:szCs w:val="28"/>
              </w:rPr>
              <w:t>Finit</w:t>
            </w:r>
            <w:proofErr w:type="spellEnd"/>
            <w:r>
              <w:rPr>
                <w:i/>
                <w:sz w:val="28"/>
                <w:szCs w:val="28"/>
              </w:rPr>
              <w:t xml:space="preserve"> les </w:t>
            </w:r>
            <w:proofErr w:type="spellStart"/>
            <w:r>
              <w:rPr>
                <w:i/>
                <w:sz w:val="28"/>
                <w:szCs w:val="28"/>
              </w:rPr>
              <w:t>travaux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scolaires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Cuida la limpieza y la presentación de los trabajos / </w:t>
            </w:r>
            <w:proofErr w:type="spellStart"/>
            <w:r>
              <w:rPr>
                <w:i/>
                <w:sz w:val="28"/>
                <w:szCs w:val="28"/>
              </w:rPr>
              <w:t>Présentation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travaux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10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92089" w:rsidRDefault="00792089">
            <w:pPr>
              <w:rPr>
                <w:sz w:val="16"/>
                <w:szCs w:val="16"/>
              </w:rPr>
            </w:pPr>
          </w:p>
          <w:p w:rsidR="00792089" w:rsidRDefault="00792089">
            <w:pPr>
              <w:rPr>
                <w:sz w:val="16"/>
                <w:szCs w:val="16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1</w:t>
            </w:r>
            <w:proofErr w:type="gramStart"/>
            <w:r>
              <w:rPr>
                <w:sz w:val="28"/>
                <w:szCs w:val="28"/>
                <w:lang w:val="fr-FR"/>
              </w:rPr>
              <w:t>:  acquis</w:t>
            </w:r>
            <w:proofErr w:type="gramEnd"/>
            <w:r>
              <w:rPr>
                <w:sz w:val="28"/>
                <w:szCs w:val="28"/>
                <w:lang w:val="fr-FR"/>
              </w:rPr>
              <w:t xml:space="preserve">                </w:t>
            </w:r>
            <w:r>
              <w:rPr>
                <w:b/>
                <w:sz w:val="28"/>
                <w:szCs w:val="28"/>
                <w:lang w:val="fr-FR"/>
              </w:rPr>
              <w:t>2</w:t>
            </w:r>
            <w:r>
              <w:rPr>
                <w:sz w:val="28"/>
                <w:szCs w:val="28"/>
                <w:lang w:val="fr-FR"/>
              </w:rPr>
              <w:t xml:space="preserve">:  à renforcer              </w:t>
            </w:r>
            <w:r>
              <w:rPr>
                <w:b/>
                <w:sz w:val="28"/>
                <w:szCs w:val="28"/>
                <w:lang w:val="fr-FR"/>
              </w:rPr>
              <w:t>3</w:t>
            </w:r>
            <w:r>
              <w:rPr>
                <w:sz w:val="28"/>
                <w:szCs w:val="28"/>
                <w:lang w:val="fr-FR"/>
              </w:rPr>
              <w:t xml:space="preserve">:  en cours d’acquisition             </w:t>
            </w:r>
            <w:r>
              <w:rPr>
                <w:b/>
                <w:sz w:val="28"/>
                <w:szCs w:val="28"/>
                <w:lang w:val="fr-FR"/>
              </w:rPr>
              <w:t>4</w:t>
            </w:r>
            <w:r>
              <w:rPr>
                <w:sz w:val="28"/>
                <w:szCs w:val="28"/>
                <w:lang w:val="fr-FR"/>
              </w:rPr>
              <w:t>:  non acquis</w:t>
            </w:r>
          </w:p>
          <w:p w:rsidR="00792089" w:rsidRDefault="00792089">
            <w:pPr>
              <w:rPr>
                <w:sz w:val="16"/>
                <w:szCs w:val="16"/>
                <w:lang w:val="fr-FR"/>
              </w:rPr>
            </w:pPr>
          </w:p>
        </w:tc>
      </w:tr>
      <w:tr w:rsidR="00792089" w:rsidTr="00792089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OBSERVACIONES /  APPRECIATIONS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0"/>
                <w:szCs w:val="20"/>
                <w:lang w:val="fr-FR"/>
              </w:rPr>
            </w:pPr>
            <w:proofErr w:type="spellStart"/>
            <w:r>
              <w:rPr>
                <w:sz w:val="20"/>
                <w:szCs w:val="20"/>
                <w:lang w:val="fr-FR"/>
              </w:rPr>
              <w:t>Fecha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>
              <w:rPr>
                <w:sz w:val="20"/>
                <w:szCs w:val="20"/>
                <w:lang w:val="fr-FR"/>
              </w:rPr>
              <w:t>firma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profesor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792089" w:rsidRDefault="00792089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i/>
                <w:sz w:val="18"/>
                <w:szCs w:val="18"/>
                <w:lang w:val="fr-FR"/>
              </w:rPr>
              <w:t xml:space="preserve">Date et signature </w:t>
            </w:r>
            <w:r>
              <w:rPr>
                <w:b/>
                <w:i/>
                <w:sz w:val="18"/>
                <w:szCs w:val="18"/>
                <w:lang w:val="fr-FR"/>
              </w:rPr>
              <w:t>professeur</w:t>
            </w:r>
          </w:p>
        </w:tc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89" w:rsidRDefault="00792089">
            <w:pPr>
              <w:rPr>
                <w:sz w:val="20"/>
                <w:szCs w:val="20"/>
                <w:lang w:val="fr-FR"/>
              </w:rPr>
            </w:pPr>
            <w:proofErr w:type="spellStart"/>
            <w:r>
              <w:rPr>
                <w:sz w:val="20"/>
                <w:szCs w:val="20"/>
                <w:lang w:val="fr-FR"/>
              </w:rPr>
              <w:t>Fecha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y </w:t>
            </w:r>
            <w:proofErr w:type="spellStart"/>
            <w:r>
              <w:rPr>
                <w:sz w:val="20"/>
                <w:szCs w:val="20"/>
                <w:lang w:val="fr-FR"/>
              </w:rPr>
              <w:t>firma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padres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792089" w:rsidRDefault="00792089">
            <w:pPr>
              <w:rPr>
                <w:i/>
                <w:sz w:val="18"/>
                <w:szCs w:val="18"/>
                <w:lang w:val="fr-FR"/>
              </w:rPr>
            </w:pPr>
            <w:r>
              <w:rPr>
                <w:i/>
                <w:sz w:val="18"/>
                <w:szCs w:val="18"/>
                <w:lang w:val="fr-FR"/>
              </w:rPr>
              <w:t xml:space="preserve">Date et signature </w:t>
            </w:r>
            <w:r>
              <w:rPr>
                <w:b/>
                <w:i/>
                <w:sz w:val="18"/>
                <w:szCs w:val="18"/>
                <w:lang w:val="fr-FR"/>
              </w:rPr>
              <w:t>parents</w:t>
            </w:r>
          </w:p>
        </w:tc>
      </w:tr>
      <w:tr w:rsidR="00792089" w:rsidTr="00792089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16"/>
                <w:szCs w:val="16"/>
              </w:rPr>
            </w:pPr>
            <w:r>
              <w:rPr>
                <w:iCs/>
                <w:sz w:val="28"/>
                <w:szCs w:val="28"/>
              </w:rPr>
              <w:t>1.</w:t>
            </w:r>
            <w:r>
              <w:rPr>
                <w:iCs/>
                <w:sz w:val="28"/>
                <w:szCs w:val="28"/>
                <w:vertAlign w:val="superscript"/>
              </w:rPr>
              <w:t>er</w:t>
            </w:r>
            <w:r>
              <w:rPr>
                <w:i/>
                <w:iCs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 xml:space="preserve">trimestre </w:t>
            </w:r>
          </w:p>
          <w:p w:rsidR="00792089" w:rsidRDefault="00792089">
            <w:pPr>
              <w:rPr>
                <w:sz w:val="16"/>
                <w:szCs w:val="16"/>
              </w:rPr>
            </w:pPr>
          </w:p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2º trimestre</w:t>
            </w:r>
          </w:p>
          <w:p w:rsidR="00792089" w:rsidRDefault="00792089">
            <w:pPr>
              <w:rPr>
                <w:sz w:val="16"/>
                <w:szCs w:val="16"/>
              </w:rPr>
            </w:pPr>
          </w:p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  <w:tr w:rsidR="00792089" w:rsidTr="00792089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3.</w:t>
            </w:r>
            <w:r>
              <w:rPr>
                <w:iCs/>
                <w:sz w:val="28"/>
                <w:szCs w:val="28"/>
                <w:vertAlign w:val="superscript"/>
              </w:rPr>
              <w:t>er</w:t>
            </w:r>
            <w:r>
              <w:rPr>
                <w:sz w:val="28"/>
                <w:szCs w:val="28"/>
              </w:rPr>
              <w:t xml:space="preserve"> trimestre</w:t>
            </w:r>
          </w:p>
          <w:p w:rsidR="00792089" w:rsidRDefault="00792089">
            <w:pPr>
              <w:rPr>
                <w:sz w:val="16"/>
                <w:szCs w:val="16"/>
              </w:rPr>
            </w:pPr>
          </w:p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89" w:rsidRDefault="00792089">
            <w:pPr>
              <w:rPr>
                <w:sz w:val="28"/>
                <w:szCs w:val="28"/>
              </w:rPr>
            </w:pPr>
          </w:p>
        </w:tc>
      </w:tr>
    </w:tbl>
    <w:p w:rsidR="00642404" w:rsidRDefault="00642404" w:rsidP="00D9087A">
      <w:pPr>
        <w:rPr>
          <w:sz w:val="28"/>
          <w:szCs w:val="28"/>
        </w:rPr>
      </w:pPr>
    </w:p>
    <w:tbl>
      <w:tblPr>
        <w:tblStyle w:val="Grilledutableau"/>
        <w:tblW w:w="0" w:type="auto"/>
        <w:tblInd w:w="2518" w:type="dxa"/>
        <w:tblLook w:val="04A0"/>
      </w:tblPr>
      <w:tblGrid>
        <w:gridCol w:w="5717"/>
      </w:tblGrid>
      <w:tr w:rsidR="00D8590E" w:rsidTr="00D8590E">
        <w:tc>
          <w:tcPr>
            <w:tcW w:w="5717" w:type="dxa"/>
          </w:tcPr>
          <w:p w:rsidR="00D8590E" w:rsidRDefault="00B70B2E" w:rsidP="00D8590E">
            <w:pPr>
              <w:jc w:val="center"/>
              <w:rPr>
                <w:rFonts w:ascii="Century Gothic" w:hAnsi="Century Gothic"/>
                <w:b/>
              </w:rPr>
            </w:pPr>
            <w:proofErr w:type="spellStart"/>
            <w:r>
              <w:rPr>
                <w:rFonts w:ascii="Century Gothic" w:hAnsi="Century Gothic"/>
                <w:b/>
              </w:rPr>
              <w:lastRenderedPageBreak/>
              <w:t>Coopérative</w:t>
            </w:r>
            <w:proofErr w:type="spellEnd"/>
            <w:r>
              <w:rPr>
                <w:rFonts w:ascii="Century Gothic" w:hAnsi="Century Gothic"/>
                <w:b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</w:rPr>
              <w:t>Section</w:t>
            </w:r>
            <w:proofErr w:type="spellEnd"/>
            <w:r>
              <w:rPr>
                <w:rFonts w:ascii="Century Gothic" w:hAnsi="Century Gothic"/>
                <w:b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</w:rPr>
              <w:t>I</w:t>
            </w:r>
            <w:r w:rsidR="00D8590E">
              <w:rPr>
                <w:rFonts w:ascii="Century Gothic" w:hAnsi="Century Gothic"/>
                <w:b/>
              </w:rPr>
              <w:t>nternationale</w:t>
            </w:r>
            <w:proofErr w:type="spellEnd"/>
            <w:r w:rsidR="00D8590E">
              <w:rPr>
                <w:rFonts w:ascii="Century Gothic" w:hAnsi="Century Gothic"/>
                <w:b/>
              </w:rPr>
              <w:t xml:space="preserve"> BIZANET</w:t>
            </w:r>
          </w:p>
          <w:p w:rsidR="00D8590E" w:rsidRDefault="00D8590E" w:rsidP="00D8590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La </w:t>
            </w:r>
            <w:proofErr w:type="spellStart"/>
            <w:r>
              <w:rPr>
                <w:sz w:val="28"/>
              </w:rPr>
              <w:t>participation</w:t>
            </w:r>
            <w:proofErr w:type="spellEnd"/>
            <w:r>
              <w:rPr>
                <w:sz w:val="28"/>
              </w:rPr>
              <w:t xml:space="preserve"> à</w:t>
            </w:r>
            <w:r w:rsidR="00312869">
              <w:rPr>
                <w:sz w:val="28"/>
              </w:rPr>
              <w:t xml:space="preserve"> la </w:t>
            </w:r>
            <w:proofErr w:type="spellStart"/>
            <w:r w:rsidR="00312869">
              <w:rPr>
                <w:sz w:val="28"/>
              </w:rPr>
              <w:t>coopérative</w:t>
            </w:r>
            <w:proofErr w:type="spellEnd"/>
            <w:r w:rsidR="00312869">
              <w:rPr>
                <w:sz w:val="28"/>
              </w:rPr>
              <w:t xml:space="preserve"> </w:t>
            </w:r>
            <w:proofErr w:type="spellStart"/>
            <w:r w:rsidR="00312869">
              <w:rPr>
                <w:sz w:val="28"/>
              </w:rPr>
              <w:t>scolaire</w:t>
            </w:r>
            <w:proofErr w:type="spellEnd"/>
            <w:r w:rsidR="00312869">
              <w:rPr>
                <w:sz w:val="28"/>
              </w:rPr>
              <w:t xml:space="preserve"> de la </w:t>
            </w:r>
            <w:proofErr w:type="spellStart"/>
            <w:r w:rsidR="00312869">
              <w:rPr>
                <w:sz w:val="28"/>
              </w:rPr>
              <w:t>S</w:t>
            </w:r>
            <w:r>
              <w:rPr>
                <w:sz w:val="28"/>
              </w:rPr>
              <w:t>ection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Internationale</w:t>
            </w:r>
            <w:proofErr w:type="spellEnd"/>
            <w:r>
              <w:rPr>
                <w:sz w:val="28"/>
              </w:rPr>
              <w:t xml:space="preserve">  a </w:t>
            </w:r>
            <w:proofErr w:type="spellStart"/>
            <w:r>
              <w:rPr>
                <w:sz w:val="28"/>
              </w:rPr>
              <w:t>été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fixée</w:t>
            </w:r>
            <w:proofErr w:type="spellEnd"/>
            <w:r>
              <w:rPr>
                <w:sz w:val="28"/>
              </w:rPr>
              <w:t xml:space="preserve"> par le </w:t>
            </w:r>
            <w:proofErr w:type="spellStart"/>
            <w:r>
              <w:rPr>
                <w:sz w:val="28"/>
              </w:rPr>
              <w:t>conseil</w:t>
            </w:r>
            <w:proofErr w:type="spellEnd"/>
            <w:r>
              <w:rPr>
                <w:sz w:val="28"/>
              </w:rPr>
              <w:t xml:space="preserve"> de </w:t>
            </w:r>
            <w:proofErr w:type="spellStart"/>
            <w:r>
              <w:rPr>
                <w:sz w:val="28"/>
              </w:rPr>
              <w:t>section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internationale</w:t>
            </w:r>
            <w:proofErr w:type="spellEnd"/>
          </w:p>
          <w:p w:rsidR="00D8590E" w:rsidRDefault="00D8590E" w:rsidP="00D8590E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à 3 € par </w:t>
            </w:r>
            <w:proofErr w:type="spellStart"/>
            <w:r>
              <w:rPr>
                <w:b/>
                <w:sz w:val="36"/>
              </w:rPr>
              <w:t>enfant</w:t>
            </w:r>
            <w:proofErr w:type="spellEnd"/>
            <w:r>
              <w:rPr>
                <w:b/>
                <w:sz w:val="36"/>
              </w:rPr>
              <w:t>,</w:t>
            </w:r>
          </w:p>
          <w:p w:rsidR="00D8590E" w:rsidRDefault="00D8590E" w:rsidP="00D8590E">
            <w:pPr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conformément</w:t>
            </w:r>
            <w:proofErr w:type="spellEnd"/>
            <w:proofErr w:type="gramEnd"/>
            <w:r>
              <w:rPr>
                <w:sz w:val="24"/>
              </w:rPr>
              <w:t xml:space="preserve"> à </w:t>
            </w:r>
            <w:proofErr w:type="spellStart"/>
            <w:r>
              <w:rPr>
                <w:sz w:val="24"/>
              </w:rPr>
              <w:t>l’accord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donné</w:t>
            </w:r>
            <w:proofErr w:type="spellEnd"/>
            <w:r>
              <w:rPr>
                <w:sz w:val="24"/>
              </w:rPr>
              <w:t xml:space="preserve"> par </w:t>
            </w:r>
            <w:proofErr w:type="spellStart"/>
            <w:r>
              <w:rPr>
                <w:sz w:val="24"/>
              </w:rPr>
              <w:t>l’ensemble</w:t>
            </w:r>
            <w:proofErr w:type="spellEnd"/>
            <w:r>
              <w:rPr>
                <w:sz w:val="24"/>
              </w:rPr>
              <w:t xml:space="preserve"> des </w:t>
            </w:r>
            <w:proofErr w:type="spellStart"/>
            <w:r>
              <w:rPr>
                <w:sz w:val="24"/>
              </w:rPr>
              <w:t>parents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lors</w:t>
            </w:r>
            <w:proofErr w:type="spellEnd"/>
            <w:r>
              <w:rPr>
                <w:sz w:val="24"/>
              </w:rPr>
              <w:t xml:space="preserve"> des </w:t>
            </w:r>
            <w:proofErr w:type="spellStart"/>
            <w:r>
              <w:rPr>
                <w:sz w:val="24"/>
              </w:rPr>
              <w:t>réunions</w:t>
            </w:r>
            <w:proofErr w:type="spellEnd"/>
            <w:r>
              <w:rPr>
                <w:sz w:val="24"/>
              </w:rPr>
              <w:t xml:space="preserve"> des </w:t>
            </w:r>
            <w:proofErr w:type="spellStart"/>
            <w:r>
              <w:rPr>
                <w:sz w:val="24"/>
              </w:rPr>
              <w:t>parents</w:t>
            </w:r>
            <w:proofErr w:type="spellEnd"/>
            <w:r>
              <w:rPr>
                <w:sz w:val="24"/>
              </w:rPr>
              <w:t xml:space="preserve"> de la </w:t>
            </w:r>
            <w:proofErr w:type="spellStart"/>
            <w:r>
              <w:rPr>
                <w:sz w:val="24"/>
              </w:rPr>
              <w:t>section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début</w:t>
            </w:r>
            <w:proofErr w:type="spellEnd"/>
            <w:r>
              <w:rPr>
                <w:sz w:val="24"/>
              </w:rPr>
              <w:t xml:space="preserve"> de </w:t>
            </w:r>
            <w:proofErr w:type="spellStart"/>
            <w:r>
              <w:rPr>
                <w:sz w:val="24"/>
              </w:rPr>
              <w:t>l’année</w:t>
            </w:r>
            <w:proofErr w:type="spellEnd"/>
            <w:r>
              <w:rPr>
                <w:sz w:val="24"/>
              </w:rPr>
              <w:t>.</w:t>
            </w:r>
          </w:p>
          <w:p w:rsidR="00D8590E" w:rsidRDefault="00D8590E" w:rsidP="00D8590E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Cette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contribution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volontaire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complétera</w:t>
            </w:r>
            <w:proofErr w:type="spellEnd"/>
            <w:r>
              <w:rPr>
                <w:sz w:val="24"/>
              </w:rPr>
              <w:t xml:space="preserve">  la </w:t>
            </w:r>
            <w:proofErr w:type="spellStart"/>
            <w:r>
              <w:rPr>
                <w:sz w:val="24"/>
              </w:rPr>
              <w:t>subvention</w:t>
            </w:r>
            <w:proofErr w:type="spellEnd"/>
            <w:r>
              <w:rPr>
                <w:sz w:val="24"/>
              </w:rPr>
              <w:t xml:space="preserve"> de </w:t>
            </w:r>
            <w:proofErr w:type="spellStart"/>
            <w:r>
              <w:rPr>
                <w:sz w:val="24"/>
              </w:rPr>
              <w:t>fonctionnement</w:t>
            </w:r>
            <w:proofErr w:type="spellEnd"/>
            <w:r>
              <w:rPr>
                <w:sz w:val="24"/>
              </w:rPr>
              <w:t xml:space="preserve"> de </w:t>
            </w:r>
            <w:proofErr w:type="spellStart"/>
            <w:r>
              <w:rPr>
                <w:sz w:val="24"/>
              </w:rPr>
              <w:t>l’école</w:t>
            </w:r>
            <w:proofErr w:type="spellEnd"/>
            <w:r>
              <w:rPr>
                <w:sz w:val="24"/>
              </w:rPr>
              <w:t xml:space="preserve"> et de </w:t>
            </w:r>
            <w:proofErr w:type="spellStart"/>
            <w:r>
              <w:rPr>
                <w:sz w:val="24"/>
              </w:rPr>
              <w:t>permettra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l’achat</w:t>
            </w:r>
            <w:proofErr w:type="spellEnd"/>
            <w:r>
              <w:rPr>
                <w:sz w:val="24"/>
              </w:rPr>
              <w:t xml:space="preserve"> des </w:t>
            </w:r>
            <w:proofErr w:type="spellStart"/>
            <w:r>
              <w:rPr>
                <w:sz w:val="24"/>
              </w:rPr>
              <w:t>supports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pédagogiques</w:t>
            </w:r>
            <w:proofErr w:type="spellEnd"/>
            <w:r>
              <w:rPr>
                <w:sz w:val="24"/>
              </w:rPr>
              <w:t xml:space="preserve"> de la </w:t>
            </w:r>
            <w:proofErr w:type="spellStart"/>
            <w:r>
              <w:rPr>
                <w:sz w:val="24"/>
              </w:rPr>
              <w:t>section</w:t>
            </w:r>
            <w:proofErr w:type="spellEnd"/>
            <w:r>
              <w:rPr>
                <w:sz w:val="24"/>
              </w:rPr>
              <w:t>.</w:t>
            </w:r>
          </w:p>
          <w:p w:rsidR="00D8590E" w:rsidRDefault="00D8590E" w:rsidP="00D8590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MERCI DE DONNER VOTRE CONTRIBUTION AU PROFESSEUR D’ESPAGNOL </w:t>
            </w:r>
            <w:proofErr w:type="spellStart"/>
            <w:r>
              <w:rPr>
                <w:sz w:val="24"/>
              </w:rPr>
              <w:t>ou</w:t>
            </w:r>
            <w:proofErr w:type="spellEnd"/>
            <w:r>
              <w:rPr>
                <w:sz w:val="24"/>
              </w:rPr>
              <w:t xml:space="preserve"> AU DIRECTEUR</w:t>
            </w:r>
            <w:r w:rsidR="00B70B2E">
              <w:rPr>
                <w:sz w:val="24"/>
              </w:rPr>
              <w:t>.</w:t>
            </w:r>
          </w:p>
          <w:p w:rsidR="00D8590E" w:rsidRDefault="00D8590E" w:rsidP="00D8590E">
            <w:pPr>
              <w:jc w:val="center"/>
            </w:pPr>
            <w:r>
              <w:rPr>
                <w:sz w:val="24"/>
              </w:rPr>
              <w:t>NOUS COMPTONS SUR VOTRE PARTICIPATION</w:t>
            </w:r>
            <w:r w:rsidR="00B70B2E">
              <w:rPr>
                <w:sz w:val="24"/>
              </w:rPr>
              <w:t>!</w:t>
            </w:r>
          </w:p>
        </w:tc>
      </w:tr>
      <w:tr w:rsidR="00D8590E" w:rsidTr="00B70B2E">
        <w:trPr>
          <w:trHeight w:val="3830"/>
        </w:trPr>
        <w:tc>
          <w:tcPr>
            <w:tcW w:w="5717" w:type="dxa"/>
          </w:tcPr>
          <w:p w:rsidR="00D8590E" w:rsidRDefault="00D8590E" w:rsidP="00B70B2E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</w:rPr>
              <w:t xml:space="preserve">Cooperativa  de la Sección Internacional BIZANET </w:t>
            </w:r>
            <w:r>
              <w:br/>
              <w:t xml:space="preserve">La participación en la cooperativa escolar </w:t>
            </w:r>
            <w:r w:rsidR="00B70B2E">
              <w:br/>
            </w:r>
            <w:r>
              <w:t xml:space="preserve">de la Sección Internacional </w:t>
            </w:r>
            <w:r w:rsidR="00B70B2E">
              <w:br/>
            </w:r>
            <w:r>
              <w:t>ha sido estipulada por el consejo de la Sección Internacional</w:t>
            </w:r>
            <w:r>
              <w:br/>
            </w:r>
            <w:r>
              <w:rPr>
                <w:b/>
                <w:bCs/>
                <w:sz w:val="28"/>
                <w:szCs w:val="28"/>
              </w:rPr>
              <w:t>a razón de 3 € por niño,</w:t>
            </w:r>
            <w:r>
              <w:br/>
              <w:t>de acuerdo con todos los padres asistentes a las reuniones de la sección  al comienzo del curso.</w:t>
            </w:r>
            <w:r>
              <w:br/>
              <w:t>Esta contribución voluntaria complementará la subvención de funcionamiento de la escuela y posibilitará la adquisición de libros y otros materiales</w:t>
            </w:r>
            <w:r w:rsidR="00B70B2E">
              <w:t xml:space="preserve"> </w:t>
            </w:r>
            <w:r>
              <w:t>didácticos para la sección.</w:t>
            </w:r>
            <w:r>
              <w:br/>
              <w:t xml:space="preserve">LES AGRADECEREMOS QUE HAGAN LLEGAR </w:t>
            </w:r>
            <w:r w:rsidR="00B70B2E">
              <w:br/>
            </w:r>
            <w:r>
              <w:t xml:space="preserve">SU CONTRIBUCIÓN A LA PROFESORA DE ESPAÑOL </w:t>
            </w:r>
            <w:r w:rsidR="00B70B2E">
              <w:br/>
            </w:r>
            <w:r>
              <w:t>O AL DIRECTOR.</w:t>
            </w:r>
            <w:r>
              <w:br/>
            </w:r>
            <w:proofErr w:type="gramStart"/>
            <w:r w:rsidR="00B70B2E" w:rsidRPr="00B70B2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¡</w:t>
            </w:r>
            <w:r w:rsidR="00B70B2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>
              <w:rPr>
                <w:b/>
                <w:bCs/>
              </w:rPr>
              <w:t>CONTAMOS</w:t>
            </w:r>
            <w:proofErr w:type="gramEnd"/>
            <w:r>
              <w:rPr>
                <w:b/>
                <w:bCs/>
              </w:rPr>
              <w:t xml:space="preserve"> CON SU COLABORACIÓN!</w:t>
            </w:r>
          </w:p>
        </w:tc>
      </w:tr>
      <w:bookmarkEnd w:id="2"/>
      <w:bookmarkEnd w:id="3"/>
    </w:tbl>
    <w:p w:rsidR="00D4415F" w:rsidRDefault="00D4415F" w:rsidP="00D9087A">
      <w:pPr>
        <w:rPr>
          <w:sz w:val="28"/>
          <w:szCs w:val="28"/>
        </w:rPr>
      </w:pPr>
    </w:p>
    <w:p w:rsidR="00D8590E" w:rsidRDefault="00D8590E" w:rsidP="00D9087A">
      <w:pPr>
        <w:rPr>
          <w:sz w:val="28"/>
          <w:szCs w:val="28"/>
        </w:rPr>
      </w:pPr>
    </w:p>
    <w:sectPr w:rsidR="00D8590E" w:rsidSect="000A46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00000011"/>
    <w:multiLevelType w:val="singleLevel"/>
    <w:tmpl w:val="0000001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4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30202E8"/>
    <w:multiLevelType w:val="hybridMultilevel"/>
    <w:tmpl w:val="A7641326"/>
    <w:lvl w:ilvl="0" w:tplc="0000000C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B07EFC"/>
    <w:multiLevelType w:val="hybridMultilevel"/>
    <w:tmpl w:val="96B62CE6"/>
    <w:lvl w:ilvl="0" w:tplc="0000001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D231B58"/>
    <w:multiLevelType w:val="hybridMultilevel"/>
    <w:tmpl w:val="73ACEB72"/>
    <w:lvl w:ilvl="0" w:tplc="0C0A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04C5886"/>
    <w:multiLevelType w:val="hybridMultilevel"/>
    <w:tmpl w:val="CBD6611E"/>
    <w:lvl w:ilvl="0" w:tplc="0000000C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D0465B"/>
    <w:multiLevelType w:val="hybridMultilevel"/>
    <w:tmpl w:val="8F2E71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AB2DBA"/>
    <w:multiLevelType w:val="hybridMultilevel"/>
    <w:tmpl w:val="00C4C50C"/>
    <w:lvl w:ilvl="0" w:tplc="0000000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12272CE"/>
    <w:multiLevelType w:val="hybridMultilevel"/>
    <w:tmpl w:val="495A8324"/>
    <w:lvl w:ilvl="0" w:tplc="0C0A0005">
      <w:start w:val="1"/>
      <w:numFmt w:val="bullet"/>
      <w:lvlText w:val=""/>
      <w:lvlJc w:val="left"/>
      <w:pPr>
        <w:tabs>
          <w:tab w:val="num" w:pos="726"/>
        </w:tabs>
        <w:ind w:left="72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6"/>
        </w:tabs>
        <w:ind w:left="144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6"/>
        </w:tabs>
        <w:ind w:left="21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6"/>
        </w:tabs>
        <w:ind w:left="28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6"/>
        </w:tabs>
        <w:ind w:left="360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6"/>
        </w:tabs>
        <w:ind w:left="43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6"/>
        </w:tabs>
        <w:ind w:left="50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6"/>
        </w:tabs>
        <w:ind w:left="576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6"/>
        </w:tabs>
        <w:ind w:left="6486" w:hanging="360"/>
      </w:pPr>
      <w:rPr>
        <w:rFonts w:ascii="Wingdings" w:hAnsi="Wingdings" w:hint="default"/>
      </w:rPr>
    </w:lvl>
  </w:abstractNum>
  <w:abstractNum w:abstractNumId="18">
    <w:nsid w:val="59E61771"/>
    <w:multiLevelType w:val="hybridMultilevel"/>
    <w:tmpl w:val="FDC62456"/>
    <w:lvl w:ilvl="0" w:tplc="0C0A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2A75DE7"/>
    <w:multiLevelType w:val="hybridMultilevel"/>
    <w:tmpl w:val="3ECA562C"/>
    <w:lvl w:ilvl="0" w:tplc="0000001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E4341DC"/>
    <w:multiLevelType w:val="hybridMultilevel"/>
    <w:tmpl w:val="A6E4EB88"/>
    <w:lvl w:ilvl="0" w:tplc="0C0A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1">
    <w:nsid w:val="72D40E37"/>
    <w:multiLevelType w:val="hybridMultilevel"/>
    <w:tmpl w:val="21A8738A"/>
    <w:lvl w:ilvl="0" w:tplc="0000000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20"/>
  </w:num>
  <w:num w:numId="6">
    <w:abstractNumId w:val="3"/>
  </w:num>
  <w:num w:numId="7">
    <w:abstractNumId w:val="19"/>
  </w:num>
  <w:num w:numId="8">
    <w:abstractNumId w:val="18"/>
  </w:num>
  <w:num w:numId="9">
    <w:abstractNumId w:val="12"/>
  </w:num>
  <w:num w:numId="10">
    <w:abstractNumId w:val="16"/>
  </w:num>
  <w:num w:numId="11">
    <w:abstractNumId w:val="21"/>
  </w:num>
  <w:num w:numId="12">
    <w:abstractNumId w:val="13"/>
  </w:num>
  <w:num w:numId="13">
    <w:abstractNumId w:val="11"/>
  </w:num>
  <w:num w:numId="14">
    <w:abstractNumId w:val="17"/>
  </w:num>
  <w:num w:numId="15">
    <w:abstractNumId w:val="15"/>
  </w:num>
  <w:num w:numId="16">
    <w:abstractNumId w:val="8"/>
  </w:num>
  <w:num w:numId="17">
    <w:abstractNumId w:val="4"/>
  </w:num>
  <w:num w:numId="18">
    <w:abstractNumId w:val="5"/>
  </w:num>
  <w:num w:numId="19">
    <w:abstractNumId w:val="14"/>
  </w:num>
  <w:num w:numId="20">
    <w:abstractNumId w:val="10"/>
  </w:num>
  <w:num w:numId="21">
    <w:abstractNumId w:val="0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770C"/>
    <w:rsid w:val="00036F10"/>
    <w:rsid w:val="00080960"/>
    <w:rsid w:val="000A4656"/>
    <w:rsid w:val="000E1B93"/>
    <w:rsid w:val="00134C86"/>
    <w:rsid w:val="0018788C"/>
    <w:rsid w:val="001A57C5"/>
    <w:rsid w:val="002825E7"/>
    <w:rsid w:val="002828CB"/>
    <w:rsid w:val="002C43B2"/>
    <w:rsid w:val="00312869"/>
    <w:rsid w:val="00455414"/>
    <w:rsid w:val="004C1301"/>
    <w:rsid w:val="0059770C"/>
    <w:rsid w:val="005A6EEF"/>
    <w:rsid w:val="00642404"/>
    <w:rsid w:val="0072576A"/>
    <w:rsid w:val="00792089"/>
    <w:rsid w:val="00943DA0"/>
    <w:rsid w:val="0095256A"/>
    <w:rsid w:val="00A46713"/>
    <w:rsid w:val="00AD123F"/>
    <w:rsid w:val="00B16812"/>
    <w:rsid w:val="00B70B2E"/>
    <w:rsid w:val="00C00353"/>
    <w:rsid w:val="00CF40FC"/>
    <w:rsid w:val="00D44135"/>
    <w:rsid w:val="00D4415F"/>
    <w:rsid w:val="00D5516E"/>
    <w:rsid w:val="00D8590E"/>
    <w:rsid w:val="00D9087A"/>
    <w:rsid w:val="00E52422"/>
    <w:rsid w:val="00E85A7F"/>
    <w:rsid w:val="00E94CE0"/>
    <w:rsid w:val="00FC62AF"/>
    <w:rsid w:val="00FE2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713"/>
  </w:style>
  <w:style w:type="paragraph" w:styleId="Titre1">
    <w:name w:val="heading 1"/>
    <w:basedOn w:val="Normal"/>
    <w:next w:val="Normal"/>
    <w:link w:val="Titre1Car"/>
    <w:qFormat/>
    <w:rsid w:val="00080960"/>
    <w:pPr>
      <w:keepNext/>
      <w:widowControl w:val="0"/>
      <w:numPr>
        <w:numId w:val="21"/>
      </w:numPr>
      <w:suppressAutoHyphens/>
      <w:spacing w:after="0" w:line="240" w:lineRule="auto"/>
      <w:jc w:val="both"/>
      <w:outlineLvl w:val="0"/>
    </w:pPr>
    <w:rPr>
      <w:rFonts w:ascii="Times New Roman" w:eastAsia="Andale Sans UI" w:hAnsi="Times New Roman" w:cs="Times New Roman"/>
      <w:b/>
      <w:bCs/>
      <w:noProof/>
      <w:kern w:val="1"/>
      <w:sz w:val="24"/>
      <w:szCs w:val="24"/>
      <w:u w:val="single"/>
      <w:lang w:val="en-US"/>
    </w:rPr>
  </w:style>
  <w:style w:type="paragraph" w:styleId="Titre2">
    <w:name w:val="heading 2"/>
    <w:basedOn w:val="Normal"/>
    <w:next w:val="Normal"/>
    <w:link w:val="Titre2Car"/>
    <w:qFormat/>
    <w:rsid w:val="00080960"/>
    <w:pPr>
      <w:keepNext/>
      <w:widowControl w:val="0"/>
      <w:numPr>
        <w:ilvl w:val="1"/>
        <w:numId w:val="21"/>
      </w:numPr>
      <w:suppressAutoHyphens/>
      <w:spacing w:after="0" w:line="240" w:lineRule="auto"/>
      <w:jc w:val="both"/>
      <w:outlineLvl w:val="1"/>
    </w:pPr>
    <w:rPr>
      <w:rFonts w:ascii="Times New Roman" w:eastAsia="Andale Sans UI" w:hAnsi="Times New Roman" w:cs="Times New Roman"/>
      <w:b/>
      <w:bCs/>
      <w:noProof/>
      <w:kern w:val="1"/>
      <w:sz w:val="24"/>
      <w:szCs w:val="24"/>
      <w:lang w:val="en-US"/>
    </w:rPr>
  </w:style>
  <w:style w:type="paragraph" w:styleId="Titre3">
    <w:name w:val="heading 3"/>
    <w:basedOn w:val="Normal"/>
    <w:next w:val="Normal"/>
    <w:link w:val="Titre3Car"/>
    <w:qFormat/>
    <w:rsid w:val="00080960"/>
    <w:pPr>
      <w:keepNext/>
      <w:widowControl w:val="0"/>
      <w:numPr>
        <w:ilvl w:val="2"/>
        <w:numId w:val="21"/>
      </w:numPr>
      <w:suppressAutoHyphens/>
      <w:spacing w:after="0" w:line="240" w:lineRule="auto"/>
      <w:ind w:left="1800" w:firstLine="0"/>
      <w:jc w:val="both"/>
      <w:outlineLvl w:val="2"/>
    </w:pPr>
    <w:rPr>
      <w:rFonts w:ascii="Times New Roman" w:eastAsia="Andale Sans UI" w:hAnsi="Times New Roman" w:cs="Times New Roman"/>
      <w:b/>
      <w:bCs/>
      <w:noProof/>
      <w:kern w:val="1"/>
      <w:sz w:val="24"/>
      <w:szCs w:val="24"/>
      <w:lang w:val="en-US"/>
    </w:rPr>
  </w:style>
  <w:style w:type="paragraph" w:styleId="Titre4">
    <w:name w:val="heading 4"/>
    <w:basedOn w:val="Normal"/>
    <w:next w:val="Normal"/>
    <w:link w:val="Titre4Car"/>
    <w:qFormat/>
    <w:rsid w:val="00080960"/>
    <w:pPr>
      <w:keepNext/>
      <w:widowControl w:val="0"/>
      <w:numPr>
        <w:ilvl w:val="3"/>
        <w:numId w:val="21"/>
      </w:numPr>
      <w:suppressAutoHyphens/>
      <w:spacing w:after="0" w:line="240" w:lineRule="auto"/>
      <w:outlineLvl w:val="3"/>
    </w:pPr>
    <w:rPr>
      <w:rFonts w:ascii="Times New Roman" w:eastAsia="Andale Sans UI" w:hAnsi="Times New Roman" w:cs="Times New Roman"/>
      <w:b/>
      <w:bCs/>
      <w:noProof/>
      <w:kern w:val="1"/>
      <w:sz w:val="28"/>
      <w:szCs w:val="24"/>
      <w:lang w:val="en-US"/>
    </w:rPr>
  </w:style>
  <w:style w:type="paragraph" w:styleId="Titre5">
    <w:name w:val="heading 5"/>
    <w:basedOn w:val="Normal"/>
    <w:next w:val="Corpsdetexte"/>
    <w:link w:val="Titre5Car"/>
    <w:qFormat/>
    <w:rsid w:val="00080960"/>
    <w:pPr>
      <w:keepNext/>
      <w:widowControl w:val="0"/>
      <w:numPr>
        <w:ilvl w:val="4"/>
        <w:numId w:val="21"/>
      </w:numPr>
      <w:suppressAutoHyphens/>
      <w:spacing w:before="240" w:after="120" w:line="240" w:lineRule="auto"/>
      <w:outlineLvl w:val="4"/>
    </w:pPr>
    <w:rPr>
      <w:rFonts w:ascii="Arial" w:eastAsia="Andale Sans UI" w:hAnsi="Arial" w:cs="Tahoma"/>
      <w:b/>
      <w:bCs/>
      <w:noProof/>
      <w:kern w:val="1"/>
      <w:sz w:val="24"/>
      <w:szCs w:val="24"/>
      <w:lang w:val="en-US"/>
    </w:rPr>
  </w:style>
  <w:style w:type="paragraph" w:styleId="Titre6">
    <w:name w:val="heading 6"/>
    <w:basedOn w:val="Normal"/>
    <w:next w:val="Corpsdetexte"/>
    <w:link w:val="Titre6Car"/>
    <w:qFormat/>
    <w:rsid w:val="00080960"/>
    <w:pPr>
      <w:keepNext/>
      <w:widowControl w:val="0"/>
      <w:numPr>
        <w:ilvl w:val="5"/>
        <w:numId w:val="21"/>
      </w:numPr>
      <w:suppressAutoHyphens/>
      <w:spacing w:before="240" w:after="120" w:line="240" w:lineRule="auto"/>
      <w:outlineLvl w:val="5"/>
    </w:pPr>
    <w:rPr>
      <w:rFonts w:ascii="Arial" w:eastAsia="Andale Sans UI" w:hAnsi="Arial" w:cs="Tahoma"/>
      <w:b/>
      <w:bCs/>
      <w:noProof/>
      <w:kern w:val="1"/>
      <w:sz w:val="21"/>
      <w:szCs w:val="21"/>
      <w:lang w:val="en-US"/>
    </w:rPr>
  </w:style>
  <w:style w:type="paragraph" w:styleId="Titre7">
    <w:name w:val="heading 7"/>
    <w:basedOn w:val="Normal"/>
    <w:next w:val="Corpsdetexte"/>
    <w:link w:val="Titre7Car"/>
    <w:qFormat/>
    <w:rsid w:val="00080960"/>
    <w:pPr>
      <w:keepNext/>
      <w:widowControl w:val="0"/>
      <w:numPr>
        <w:ilvl w:val="6"/>
        <w:numId w:val="21"/>
      </w:numPr>
      <w:suppressAutoHyphens/>
      <w:spacing w:before="240" w:after="120" w:line="240" w:lineRule="auto"/>
      <w:outlineLvl w:val="6"/>
    </w:pPr>
    <w:rPr>
      <w:rFonts w:ascii="Arial" w:eastAsia="Andale Sans UI" w:hAnsi="Arial" w:cs="Tahoma"/>
      <w:b/>
      <w:bCs/>
      <w:noProof/>
      <w:kern w:val="1"/>
      <w:sz w:val="21"/>
      <w:szCs w:val="21"/>
      <w:lang w:val="en-US"/>
    </w:rPr>
  </w:style>
  <w:style w:type="paragraph" w:styleId="Titre8">
    <w:name w:val="heading 8"/>
    <w:basedOn w:val="Normal"/>
    <w:next w:val="Corpsdetexte"/>
    <w:link w:val="Titre8Car"/>
    <w:qFormat/>
    <w:rsid w:val="00080960"/>
    <w:pPr>
      <w:keepNext/>
      <w:widowControl w:val="0"/>
      <w:numPr>
        <w:ilvl w:val="7"/>
        <w:numId w:val="21"/>
      </w:numPr>
      <w:suppressAutoHyphens/>
      <w:spacing w:before="240" w:after="120" w:line="240" w:lineRule="auto"/>
      <w:outlineLvl w:val="7"/>
    </w:pPr>
    <w:rPr>
      <w:rFonts w:ascii="Arial" w:eastAsia="Andale Sans UI" w:hAnsi="Arial" w:cs="Tahoma"/>
      <w:b/>
      <w:bCs/>
      <w:noProof/>
      <w:kern w:val="1"/>
      <w:sz w:val="21"/>
      <w:szCs w:val="21"/>
      <w:lang w:val="en-US"/>
    </w:rPr>
  </w:style>
  <w:style w:type="paragraph" w:styleId="Titre9">
    <w:name w:val="heading 9"/>
    <w:basedOn w:val="Normal"/>
    <w:next w:val="Corpsdetexte"/>
    <w:link w:val="Titre9Car"/>
    <w:qFormat/>
    <w:rsid w:val="00080960"/>
    <w:pPr>
      <w:keepNext/>
      <w:widowControl w:val="0"/>
      <w:numPr>
        <w:ilvl w:val="8"/>
        <w:numId w:val="21"/>
      </w:numPr>
      <w:suppressAutoHyphens/>
      <w:spacing w:before="240" w:after="120" w:line="240" w:lineRule="auto"/>
      <w:outlineLvl w:val="8"/>
    </w:pPr>
    <w:rPr>
      <w:rFonts w:ascii="Arial" w:eastAsia="Andale Sans UI" w:hAnsi="Arial" w:cs="Tahoma"/>
      <w:b/>
      <w:bCs/>
      <w:noProof/>
      <w:kern w:val="1"/>
      <w:sz w:val="21"/>
      <w:szCs w:val="21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C13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rsid w:val="00080960"/>
    <w:rPr>
      <w:rFonts w:ascii="Times New Roman" w:eastAsia="Andale Sans UI" w:hAnsi="Times New Roman" w:cs="Times New Roman"/>
      <w:b/>
      <w:bCs/>
      <w:noProof/>
      <w:kern w:val="1"/>
      <w:sz w:val="24"/>
      <w:szCs w:val="24"/>
      <w:u w:val="single"/>
      <w:lang w:val="en-US"/>
    </w:rPr>
  </w:style>
  <w:style w:type="character" w:customStyle="1" w:styleId="Titre2Car">
    <w:name w:val="Titre 2 Car"/>
    <w:basedOn w:val="Policepardfaut"/>
    <w:link w:val="Titre2"/>
    <w:rsid w:val="00080960"/>
    <w:rPr>
      <w:rFonts w:ascii="Times New Roman" w:eastAsia="Andale Sans UI" w:hAnsi="Times New Roman" w:cs="Times New Roman"/>
      <w:b/>
      <w:bCs/>
      <w:noProof/>
      <w:kern w:val="1"/>
      <w:sz w:val="24"/>
      <w:szCs w:val="24"/>
      <w:lang w:val="en-US"/>
    </w:rPr>
  </w:style>
  <w:style w:type="character" w:customStyle="1" w:styleId="Titre3Car">
    <w:name w:val="Titre 3 Car"/>
    <w:basedOn w:val="Policepardfaut"/>
    <w:link w:val="Titre3"/>
    <w:rsid w:val="00080960"/>
    <w:rPr>
      <w:rFonts w:ascii="Times New Roman" w:eastAsia="Andale Sans UI" w:hAnsi="Times New Roman" w:cs="Times New Roman"/>
      <w:b/>
      <w:bCs/>
      <w:noProof/>
      <w:kern w:val="1"/>
      <w:sz w:val="24"/>
      <w:szCs w:val="24"/>
      <w:lang w:val="en-US"/>
    </w:rPr>
  </w:style>
  <w:style w:type="character" w:customStyle="1" w:styleId="Titre4Car">
    <w:name w:val="Titre 4 Car"/>
    <w:basedOn w:val="Policepardfaut"/>
    <w:link w:val="Titre4"/>
    <w:rsid w:val="00080960"/>
    <w:rPr>
      <w:rFonts w:ascii="Times New Roman" w:eastAsia="Andale Sans UI" w:hAnsi="Times New Roman" w:cs="Times New Roman"/>
      <w:b/>
      <w:bCs/>
      <w:noProof/>
      <w:kern w:val="1"/>
      <w:sz w:val="28"/>
      <w:szCs w:val="24"/>
      <w:lang w:val="en-US"/>
    </w:rPr>
  </w:style>
  <w:style w:type="character" w:customStyle="1" w:styleId="Titre5Car">
    <w:name w:val="Titre 5 Car"/>
    <w:basedOn w:val="Policepardfaut"/>
    <w:link w:val="Titre5"/>
    <w:rsid w:val="00080960"/>
    <w:rPr>
      <w:rFonts w:ascii="Arial" w:eastAsia="Andale Sans UI" w:hAnsi="Arial" w:cs="Tahoma"/>
      <w:b/>
      <w:bCs/>
      <w:noProof/>
      <w:kern w:val="1"/>
      <w:sz w:val="24"/>
      <w:szCs w:val="24"/>
      <w:lang w:val="en-US"/>
    </w:rPr>
  </w:style>
  <w:style w:type="character" w:customStyle="1" w:styleId="Titre6Car">
    <w:name w:val="Titre 6 Car"/>
    <w:basedOn w:val="Policepardfaut"/>
    <w:link w:val="Titre6"/>
    <w:rsid w:val="00080960"/>
    <w:rPr>
      <w:rFonts w:ascii="Arial" w:eastAsia="Andale Sans UI" w:hAnsi="Arial" w:cs="Tahoma"/>
      <w:b/>
      <w:bCs/>
      <w:noProof/>
      <w:kern w:val="1"/>
      <w:sz w:val="21"/>
      <w:szCs w:val="21"/>
      <w:lang w:val="en-US"/>
    </w:rPr>
  </w:style>
  <w:style w:type="character" w:customStyle="1" w:styleId="Titre7Car">
    <w:name w:val="Titre 7 Car"/>
    <w:basedOn w:val="Policepardfaut"/>
    <w:link w:val="Titre7"/>
    <w:rsid w:val="00080960"/>
    <w:rPr>
      <w:rFonts w:ascii="Arial" w:eastAsia="Andale Sans UI" w:hAnsi="Arial" w:cs="Tahoma"/>
      <w:b/>
      <w:bCs/>
      <w:noProof/>
      <w:kern w:val="1"/>
      <w:sz w:val="21"/>
      <w:szCs w:val="21"/>
      <w:lang w:val="en-US"/>
    </w:rPr>
  </w:style>
  <w:style w:type="character" w:customStyle="1" w:styleId="Titre8Car">
    <w:name w:val="Titre 8 Car"/>
    <w:basedOn w:val="Policepardfaut"/>
    <w:link w:val="Titre8"/>
    <w:rsid w:val="00080960"/>
    <w:rPr>
      <w:rFonts w:ascii="Arial" w:eastAsia="Andale Sans UI" w:hAnsi="Arial" w:cs="Tahoma"/>
      <w:b/>
      <w:bCs/>
      <w:noProof/>
      <w:kern w:val="1"/>
      <w:sz w:val="21"/>
      <w:szCs w:val="21"/>
      <w:lang w:val="en-US"/>
    </w:rPr>
  </w:style>
  <w:style w:type="character" w:customStyle="1" w:styleId="Titre9Car">
    <w:name w:val="Titre 9 Car"/>
    <w:basedOn w:val="Policepardfaut"/>
    <w:link w:val="Titre9"/>
    <w:rsid w:val="00080960"/>
    <w:rPr>
      <w:rFonts w:ascii="Arial" w:eastAsia="Andale Sans UI" w:hAnsi="Arial" w:cs="Tahoma"/>
      <w:b/>
      <w:bCs/>
      <w:noProof/>
      <w:kern w:val="1"/>
      <w:sz w:val="21"/>
      <w:szCs w:val="21"/>
      <w:lang w:val="en-US"/>
    </w:rPr>
  </w:style>
  <w:style w:type="paragraph" w:styleId="Retraitcorpsdetexte">
    <w:name w:val="Body Text Indent"/>
    <w:basedOn w:val="Normal"/>
    <w:link w:val="RetraitcorpsdetexteCar"/>
    <w:semiHidden/>
    <w:rsid w:val="00080960"/>
    <w:pPr>
      <w:widowControl w:val="0"/>
      <w:suppressAutoHyphens/>
      <w:spacing w:after="0" w:line="240" w:lineRule="auto"/>
      <w:ind w:left="360"/>
      <w:jc w:val="both"/>
    </w:pPr>
    <w:rPr>
      <w:rFonts w:ascii="Times New Roman" w:eastAsia="Andale Sans UI" w:hAnsi="Times New Roman" w:cs="Times New Roman"/>
      <w:noProof/>
      <w:kern w:val="1"/>
      <w:sz w:val="24"/>
      <w:szCs w:val="24"/>
      <w:lang w:val="en-US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080960"/>
    <w:rPr>
      <w:rFonts w:ascii="Times New Roman" w:eastAsia="Andale Sans UI" w:hAnsi="Times New Roman" w:cs="Times New Roman"/>
      <w:noProof/>
      <w:kern w:val="1"/>
      <w:sz w:val="24"/>
      <w:szCs w:val="24"/>
      <w:lang w:val="en-US"/>
    </w:rPr>
  </w:style>
  <w:style w:type="paragraph" w:styleId="Corpsdetexte">
    <w:name w:val="Body Text"/>
    <w:basedOn w:val="Normal"/>
    <w:link w:val="CorpsdetexteCar"/>
    <w:semiHidden/>
    <w:rsid w:val="00080960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noProof/>
      <w:kern w:val="1"/>
      <w:sz w:val="24"/>
      <w:szCs w:val="24"/>
      <w:lang w:val="en-US"/>
    </w:rPr>
  </w:style>
  <w:style w:type="character" w:customStyle="1" w:styleId="CorpsdetexteCar">
    <w:name w:val="Corps de texte Car"/>
    <w:basedOn w:val="Policepardfaut"/>
    <w:link w:val="Corpsdetexte"/>
    <w:semiHidden/>
    <w:rsid w:val="00080960"/>
    <w:rPr>
      <w:rFonts w:ascii="Times New Roman" w:eastAsia="Andale Sans UI" w:hAnsi="Times New Roman" w:cs="Times New Roman"/>
      <w:noProof/>
      <w:kern w:val="1"/>
      <w:sz w:val="24"/>
      <w:szCs w:val="24"/>
      <w:lang w:val="en-US"/>
    </w:rPr>
  </w:style>
  <w:style w:type="paragraph" w:styleId="Paragraphedeliste">
    <w:name w:val="List Paragraph"/>
    <w:basedOn w:val="Normal"/>
    <w:uiPriority w:val="34"/>
    <w:qFormat/>
    <w:rsid w:val="00080960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ndale Sans UI" w:hAnsi="Times New Roman" w:cs="Times New Roman"/>
      <w:noProof/>
      <w:kern w:val="1"/>
      <w:sz w:val="24"/>
      <w:szCs w:val="24"/>
      <w:lang w:val="en-US"/>
    </w:rPr>
  </w:style>
  <w:style w:type="paragraph" w:customStyle="1" w:styleId="Sangra2detindependiente1">
    <w:name w:val="Sangría 2 de t. independiente1"/>
    <w:basedOn w:val="Normal"/>
    <w:rsid w:val="00080960"/>
    <w:pPr>
      <w:widowControl w:val="0"/>
      <w:suppressAutoHyphens/>
      <w:spacing w:after="0" w:line="240" w:lineRule="auto"/>
      <w:ind w:left="1080"/>
    </w:pPr>
    <w:rPr>
      <w:rFonts w:ascii="Times New Roman" w:eastAsia="Andale Sans UI" w:hAnsi="Times New Roman" w:cs="Times New Roman"/>
      <w:noProof/>
      <w:kern w:val="1"/>
      <w:sz w:val="24"/>
      <w:szCs w:val="24"/>
      <w:lang w:val="en-US"/>
    </w:rPr>
  </w:style>
  <w:style w:type="paragraph" w:customStyle="1" w:styleId="Sangra3detindependiente1">
    <w:name w:val="Sangría 3 de t. independiente1"/>
    <w:basedOn w:val="Normal"/>
    <w:rsid w:val="00080960"/>
    <w:pPr>
      <w:widowControl w:val="0"/>
      <w:suppressAutoHyphens/>
      <w:spacing w:after="0" w:line="240" w:lineRule="auto"/>
      <w:ind w:left="360"/>
    </w:pPr>
    <w:rPr>
      <w:rFonts w:ascii="Times New Roman" w:eastAsia="Andale Sans UI" w:hAnsi="Times New Roman" w:cs="Times New Roman"/>
      <w:noProof/>
      <w:kern w:val="1"/>
      <w:sz w:val="24"/>
      <w:szCs w:val="24"/>
      <w:lang w:val="en-US"/>
    </w:rPr>
  </w:style>
  <w:style w:type="paragraph" w:styleId="Pieddepage">
    <w:name w:val="footer"/>
    <w:basedOn w:val="Normal"/>
    <w:link w:val="PieddepageCar"/>
    <w:rsid w:val="00D5516E"/>
    <w:pPr>
      <w:tabs>
        <w:tab w:val="center" w:pos="4153"/>
        <w:tab w:val="right" w:pos="8306"/>
      </w:tabs>
      <w:suppressAutoHyphens/>
      <w:spacing w:after="0" w:line="240" w:lineRule="auto"/>
    </w:pPr>
    <w:rPr>
      <w:rFonts w:ascii="Verdana" w:eastAsia="Times New Roman" w:hAnsi="Verdana" w:cs="Verdana"/>
      <w:kern w:val="1"/>
      <w:sz w:val="18"/>
      <w:szCs w:val="18"/>
      <w:lang w:val="fr-FR" w:eastAsia="ar-SA"/>
    </w:rPr>
  </w:style>
  <w:style w:type="character" w:customStyle="1" w:styleId="PieddepageCar">
    <w:name w:val="Pied de page Car"/>
    <w:basedOn w:val="Policepardfaut"/>
    <w:link w:val="Pieddepage"/>
    <w:rsid w:val="00D5516E"/>
    <w:rPr>
      <w:rFonts w:ascii="Verdana" w:eastAsia="Times New Roman" w:hAnsi="Verdana" w:cs="Verdana"/>
      <w:kern w:val="1"/>
      <w:sz w:val="18"/>
      <w:szCs w:val="18"/>
      <w:lang w:val="fr-FR" w:eastAsia="ar-SA"/>
    </w:rPr>
  </w:style>
  <w:style w:type="character" w:styleId="Lienhypertexte">
    <w:name w:val="Hyperlink"/>
    <w:basedOn w:val="Policepardfaut"/>
    <w:rsid w:val="00D5516E"/>
    <w:rPr>
      <w:color w:val="0000FF"/>
      <w:u w:val="single"/>
    </w:rPr>
  </w:style>
  <w:style w:type="character" w:customStyle="1" w:styleId="hps">
    <w:name w:val="hps"/>
    <w:basedOn w:val="Policepardfaut"/>
    <w:rsid w:val="00B70B2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080960"/>
    <w:pPr>
      <w:keepNext/>
      <w:widowControl w:val="0"/>
      <w:numPr>
        <w:numId w:val="21"/>
      </w:numPr>
      <w:suppressAutoHyphens/>
      <w:spacing w:after="0" w:line="240" w:lineRule="auto"/>
      <w:jc w:val="both"/>
      <w:outlineLvl w:val="0"/>
    </w:pPr>
    <w:rPr>
      <w:rFonts w:ascii="Times New Roman" w:eastAsia="Andale Sans UI" w:hAnsi="Times New Roman" w:cs="Times New Roman"/>
      <w:b/>
      <w:bCs/>
      <w:noProof/>
      <w:kern w:val="1"/>
      <w:sz w:val="24"/>
      <w:szCs w:val="24"/>
      <w:u w:val="single"/>
      <w:lang w:val="en-US"/>
    </w:rPr>
  </w:style>
  <w:style w:type="paragraph" w:styleId="Titre2">
    <w:name w:val="heading 2"/>
    <w:basedOn w:val="Normal"/>
    <w:next w:val="Normal"/>
    <w:link w:val="Titre2Car"/>
    <w:qFormat/>
    <w:rsid w:val="00080960"/>
    <w:pPr>
      <w:keepNext/>
      <w:widowControl w:val="0"/>
      <w:numPr>
        <w:ilvl w:val="1"/>
        <w:numId w:val="21"/>
      </w:numPr>
      <w:suppressAutoHyphens/>
      <w:spacing w:after="0" w:line="240" w:lineRule="auto"/>
      <w:jc w:val="both"/>
      <w:outlineLvl w:val="1"/>
    </w:pPr>
    <w:rPr>
      <w:rFonts w:ascii="Times New Roman" w:eastAsia="Andale Sans UI" w:hAnsi="Times New Roman" w:cs="Times New Roman"/>
      <w:b/>
      <w:bCs/>
      <w:noProof/>
      <w:kern w:val="1"/>
      <w:sz w:val="24"/>
      <w:szCs w:val="24"/>
      <w:lang w:val="en-US"/>
    </w:rPr>
  </w:style>
  <w:style w:type="paragraph" w:styleId="Titre3">
    <w:name w:val="heading 3"/>
    <w:basedOn w:val="Normal"/>
    <w:next w:val="Normal"/>
    <w:link w:val="Titre3Car"/>
    <w:qFormat/>
    <w:rsid w:val="00080960"/>
    <w:pPr>
      <w:keepNext/>
      <w:widowControl w:val="0"/>
      <w:numPr>
        <w:ilvl w:val="2"/>
        <w:numId w:val="21"/>
      </w:numPr>
      <w:suppressAutoHyphens/>
      <w:spacing w:after="0" w:line="240" w:lineRule="auto"/>
      <w:ind w:left="1800" w:firstLine="0"/>
      <w:jc w:val="both"/>
      <w:outlineLvl w:val="2"/>
    </w:pPr>
    <w:rPr>
      <w:rFonts w:ascii="Times New Roman" w:eastAsia="Andale Sans UI" w:hAnsi="Times New Roman" w:cs="Times New Roman"/>
      <w:b/>
      <w:bCs/>
      <w:noProof/>
      <w:kern w:val="1"/>
      <w:sz w:val="24"/>
      <w:szCs w:val="24"/>
      <w:lang w:val="en-US"/>
    </w:rPr>
  </w:style>
  <w:style w:type="paragraph" w:styleId="Titre4">
    <w:name w:val="heading 4"/>
    <w:basedOn w:val="Normal"/>
    <w:next w:val="Normal"/>
    <w:link w:val="Titre4Car"/>
    <w:qFormat/>
    <w:rsid w:val="00080960"/>
    <w:pPr>
      <w:keepNext/>
      <w:widowControl w:val="0"/>
      <w:numPr>
        <w:ilvl w:val="3"/>
        <w:numId w:val="21"/>
      </w:numPr>
      <w:suppressAutoHyphens/>
      <w:spacing w:after="0" w:line="240" w:lineRule="auto"/>
      <w:outlineLvl w:val="3"/>
    </w:pPr>
    <w:rPr>
      <w:rFonts w:ascii="Times New Roman" w:eastAsia="Andale Sans UI" w:hAnsi="Times New Roman" w:cs="Times New Roman"/>
      <w:b/>
      <w:bCs/>
      <w:noProof/>
      <w:kern w:val="1"/>
      <w:sz w:val="28"/>
      <w:szCs w:val="24"/>
      <w:lang w:val="en-US"/>
    </w:rPr>
  </w:style>
  <w:style w:type="paragraph" w:styleId="Titre5">
    <w:name w:val="heading 5"/>
    <w:basedOn w:val="Normal"/>
    <w:next w:val="Corpsdetexte"/>
    <w:link w:val="Titre5Car"/>
    <w:qFormat/>
    <w:rsid w:val="00080960"/>
    <w:pPr>
      <w:keepNext/>
      <w:widowControl w:val="0"/>
      <w:numPr>
        <w:ilvl w:val="4"/>
        <w:numId w:val="21"/>
      </w:numPr>
      <w:suppressAutoHyphens/>
      <w:spacing w:before="240" w:after="120" w:line="240" w:lineRule="auto"/>
      <w:outlineLvl w:val="4"/>
    </w:pPr>
    <w:rPr>
      <w:rFonts w:ascii="Arial" w:eastAsia="Andale Sans UI" w:hAnsi="Arial" w:cs="Tahoma"/>
      <w:b/>
      <w:bCs/>
      <w:noProof/>
      <w:kern w:val="1"/>
      <w:sz w:val="24"/>
      <w:szCs w:val="24"/>
      <w:lang w:val="en-US"/>
    </w:rPr>
  </w:style>
  <w:style w:type="paragraph" w:styleId="Titre6">
    <w:name w:val="heading 6"/>
    <w:basedOn w:val="Normal"/>
    <w:next w:val="Corpsdetexte"/>
    <w:link w:val="Titre6Car"/>
    <w:qFormat/>
    <w:rsid w:val="00080960"/>
    <w:pPr>
      <w:keepNext/>
      <w:widowControl w:val="0"/>
      <w:numPr>
        <w:ilvl w:val="5"/>
        <w:numId w:val="21"/>
      </w:numPr>
      <w:suppressAutoHyphens/>
      <w:spacing w:before="240" w:after="120" w:line="240" w:lineRule="auto"/>
      <w:outlineLvl w:val="5"/>
    </w:pPr>
    <w:rPr>
      <w:rFonts w:ascii="Arial" w:eastAsia="Andale Sans UI" w:hAnsi="Arial" w:cs="Tahoma"/>
      <w:b/>
      <w:bCs/>
      <w:noProof/>
      <w:kern w:val="1"/>
      <w:sz w:val="21"/>
      <w:szCs w:val="21"/>
      <w:lang w:val="en-US"/>
    </w:rPr>
  </w:style>
  <w:style w:type="paragraph" w:styleId="Titre7">
    <w:name w:val="heading 7"/>
    <w:basedOn w:val="Normal"/>
    <w:next w:val="Corpsdetexte"/>
    <w:link w:val="Titre7Car"/>
    <w:qFormat/>
    <w:rsid w:val="00080960"/>
    <w:pPr>
      <w:keepNext/>
      <w:widowControl w:val="0"/>
      <w:numPr>
        <w:ilvl w:val="6"/>
        <w:numId w:val="21"/>
      </w:numPr>
      <w:suppressAutoHyphens/>
      <w:spacing w:before="240" w:after="120" w:line="240" w:lineRule="auto"/>
      <w:outlineLvl w:val="6"/>
    </w:pPr>
    <w:rPr>
      <w:rFonts w:ascii="Arial" w:eastAsia="Andale Sans UI" w:hAnsi="Arial" w:cs="Tahoma"/>
      <w:b/>
      <w:bCs/>
      <w:noProof/>
      <w:kern w:val="1"/>
      <w:sz w:val="21"/>
      <w:szCs w:val="21"/>
      <w:lang w:val="en-US"/>
    </w:rPr>
  </w:style>
  <w:style w:type="paragraph" w:styleId="Titre8">
    <w:name w:val="heading 8"/>
    <w:basedOn w:val="Normal"/>
    <w:next w:val="Corpsdetexte"/>
    <w:link w:val="Titre8Car"/>
    <w:qFormat/>
    <w:rsid w:val="00080960"/>
    <w:pPr>
      <w:keepNext/>
      <w:widowControl w:val="0"/>
      <w:numPr>
        <w:ilvl w:val="7"/>
        <w:numId w:val="21"/>
      </w:numPr>
      <w:suppressAutoHyphens/>
      <w:spacing w:before="240" w:after="120" w:line="240" w:lineRule="auto"/>
      <w:outlineLvl w:val="7"/>
    </w:pPr>
    <w:rPr>
      <w:rFonts w:ascii="Arial" w:eastAsia="Andale Sans UI" w:hAnsi="Arial" w:cs="Tahoma"/>
      <w:b/>
      <w:bCs/>
      <w:noProof/>
      <w:kern w:val="1"/>
      <w:sz w:val="21"/>
      <w:szCs w:val="21"/>
      <w:lang w:val="en-US"/>
    </w:rPr>
  </w:style>
  <w:style w:type="paragraph" w:styleId="Titre9">
    <w:name w:val="heading 9"/>
    <w:basedOn w:val="Normal"/>
    <w:next w:val="Corpsdetexte"/>
    <w:link w:val="Titre9Car"/>
    <w:qFormat/>
    <w:rsid w:val="00080960"/>
    <w:pPr>
      <w:keepNext/>
      <w:widowControl w:val="0"/>
      <w:numPr>
        <w:ilvl w:val="8"/>
        <w:numId w:val="21"/>
      </w:numPr>
      <w:suppressAutoHyphens/>
      <w:spacing w:before="240" w:after="120" w:line="240" w:lineRule="auto"/>
      <w:outlineLvl w:val="8"/>
    </w:pPr>
    <w:rPr>
      <w:rFonts w:ascii="Arial" w:eastAsia="Andale Sans UI" w:hAnsi="Arial" w:cs="Tahoma"/>
      <w:b/>
      <w:bCs/>
      <w:noProof/>
      <w:kern w:val="1"/>
      <w:sz w:val="21"/>
      <w:szCs w:val="21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4C13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rsid w:val="00080960"/>
    <w:rPr>
      <w:rFonts w:ascii="Times New Roman" w:eastAsia="Andale Sans UI" w:hAnsi="Times New Roman" w:cs="Times New Roman"/>
      <w:b/>
      <w:bCs/>
      <w:noProof/>
      <w:kern w:val="1"/>
      <w:sz w:val="24"/>
      <w:szCs w:val="24"/>
      <w:u w:val="single"/>
      <w:lang w:val="en-US"/>
    </w:rPr>
  </w:style>
  <w:style w:type="character" w:customStyle="1" w:styleId="Titre2Car">
    <w:name w:val="Titre 2 Car"/>
    <w:basedOn w:val="Policepardfaut"/>
    <w:link w:val="Titre2"/>
    <w:rsid w:val="00080960"/>
    <w:rPr>
      <w:rFonts w:ascii="Times New Roman" w:eastAsia="Andale Sans UI" w:hAnsi="Times New Roman" w:cs="Times New Roman"/>
      <w:b/>
      <w:bCs/>
      <w:noProof/>
      <w:kern w:val="1"/>
      <w:sz w:val="24"/>
      <w:szCs w:val="24"/>
      <w:lang w:val="en-US"/>
    </w:rPr>
  </w:style>
  <w:style w:type="character" w:customStyle="1" w:styleId="Titre3Car">
    <w:name w:val="Titre 3 Car"/>
    <w:basedOn w:val="Policepardfaut"/>
    <w:link w:val="Titre3"/>
    <w:rsid w:val="00080960"/>
    <w:rPr>
      <w:rFonts w:ascii="Times New Roman" w:eastAsia="Andale Sans UI" w:hAnsi="Times New Roman" w:cs="Times New Roman"/>
      <w:b/>
      <w:bCs/>
      <w:noProof/>
      <w:kern w:val="1"/>
      <w:sz w:val="24"/>
      <w:szCs w:val="24"/>
      <w:lang w:val="en-US"/>
    </w:rPr>
  </w:style>
  <w:style w:type="character" w:customStyle="1" w:styleId="Titre4Car">
    <w:name w:val="Titre 4 Car"/>
    <w:basedOn w:val="Policepardfaut"/>
    <w:link w:val="Titre4"/>
    <w:rsid w:val="00080960"/>
    <w:rPr>
      <w:rFonts w:ascii="Times New Roman" w:eastAsia="Andale Sans UI" w:hAnsi="Times New Roman" w:cs="Times New Roman"/>
      <w:b/>
      <w:bCs/>
      <w:noProof/>
      <w:kern w:val="1"/>
      <w:sz w:val="28"/>
      <w:szCs w:val="24"/>
      <w:lang w:val="en-US"/>
    </w:rPr>
  </w:style>
  <w:style w:type="character" w:customStyle="1" w:styleId="Titre5Car">
    <w:name w:val="Titre 5 Car"/>
    <w:basedOn w:val="Policepardfaut"/>
    <w:link w:val="Titre5"/>
    <w:rsid w:val="00080960"/>
    <w:rPr>
      <w:rFonts w:ascii="Arial" w:eastAsia="Andale Sans UI" w:hAnsi="Arial" w:cs="Tahoma"/>
      <w:b/>
      <w:bCs/>
      <w:noProof/>
      <w:kern w:val="1"/>
      <w:sz w:val="24"/>
      <w:szCs w:val="24"/>
      <w:lang w:val="en-US"/>
    </w:rPr>
  </w:style>
  <w:style w:type="character" w:customStyle="1" w:styleId="Titre6Car">
    <w:name w:val="Titre 6 Car"/>
    <w:basedOn w:val="Policepardfaut"/>
    <w:link w:val="Titre6"/>
    <w:rsid w:val="00080960"/>
    <w:rPr>
      <w:rFonts w:ascii="Arial" w:eastAsia="Andale Sans UI" w:hAnsi="Arial" w:cs="Tahoma"/>
      <w:b/>
      <w:bCs/>
      <w:noProof/>
      <w:kern w:val="1"/>
      <w:sz w:val="21"/>
      <w:szCs w:val="21"/>
      <w:lang w:val="en-US"/>
    </w:rPr>
  </w:style>
  <w:style w:type="character" w:customStyle="1" w:styleId="Titre7Car">
    <w:name w:val="Titre 7 Car"/>
    <w:basedOn w:val="Policepardfaut"/>
    <w:link w:val="Titre7"/>
    <w:rsid w:val="00080960"/>
    <w:rPr>
      <w:rFonts w:ascii="Arial" w:eastAsia="Andale Sans UI" w:hAnsi="Arial" w:cs="Tahoma"/>
      <w:b/>
      <w:bCs/>
      <w:noProof/>
      <w:kern w:val="1"/>
      <w:sz w:val="21"/>
      <w:szCs w:val="21"/>
      <w:lang w:val="en-US"/>
    </w:rPr>
  </w:style>
  <w:style w:type="character" w:customStyle="1" w:styleId="Titre8Car">
    <w:name w:val="Titre 8 Car"/>
    <w:basedOn w:val="Policepardfaut"/>
    <w:link w:val="Titre8"/>
    <w:rsid w:val="00080960"/>
    <w:rPr>
      <w:rFonts w:ascii="Arial" w:eastAsia="Andale Sans UI" w:hAnsi="Arial" w:cs="Tahoma"/>
      <w:b/>
      <w:bCs/>
      <w:noProof/>
      <w:kern w:val="1"/>
      <w:sz w:val="21"/>
      <w:szCs w:val="21"/>
      <w:lang w:val="en-US"/>
    </w:rPr>
  </w:style>
  <w:style w:type="character" w:customStyle="1" w:styleId="Titre9Car">
    <w:name w:val="Titre 9 Car"/>
    <w:basedOn w:val="Policepardfaut"/>
    <w:link w:val="Titre9"/>
    <w:rsid w:val="00080960"/>
    <w:rPr>
      <w:rFonts w:ascii="Arial" w:eastAsia="Andale Sans UI" w:hAnsi="Arial" w:cs="Tahoma"/>
      <w:b/>
      <w:bCs/>
      <w:noProof/>
      <w:kern w:val="1"/>
      <w:sz w:val="21"/>
      <w:szCs w:val="21"/>
      <w:lang w:val="en-US"/>
    </w:rPr>
  </w:style>
  <w:style w:type="paragraph" w:styleId="Retraitcorpsdetexte">
    <w:name w:val="Body Text Indent"/>
    <w:basedOn w:val="Normal"/>
    <w:link w:val="RetraitcorpsdetexteCar"/>
    <w:semiHidden/>
    <w:rsid w:val="00080960"/>
    <w:pPr>
      <w:widowControl w:val="0"/>
      <w:suppressAutoHyphens/>
      <w:spacing w:after="0" w:line="240" w:lineRule="auto"/>
      <w:ind w:left="360"/>
      <w:jc w:val="both"/>
    </w:pPr>
    <w:rPr>
      <w:rFonts w:ascii="Times New Roman" w:eastAsia="Andale Sans UI" w:hAnsi="Times New Roman" w:cs="Times New Roman"/>
      <w:noProof/>
      <w:kern w:val="1"/>
      <w:sz w:val="24"/>
      <w:szCs w:val="24"/>
      <w:lang w:val="en-US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080960"/>
    <w:rPr>
      <w:rFonts w:ascii="Times New Roman" w:eastAsia="Andale Sans UI" w:hAnsi="Times New Roman" w:cs="Times New Roman"/>
      <w:noProof/>
      <w:kern w:val="1"/>
      <w:sz w:val="24"/>
      <w:szCs w:val="24"/>
      <w:lang w:val="en-US"/>
    </w:rPr>
  </w:style>
  <w:style w:type="paragraph" w:styleId="Corpsdetexte">
    <w:name w:val="Body Text"/>
    <w:basedOn w:val="Normal"/>
    <w:link w:val="CorpsdetexteCar"/>
    <w:semiHidden/>
    <w:rsid w:val="00080960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noProof/>
      <w:kern w:val="1"/>
      <w:sz w:val="24"/>
      <w:szCs w:val="24"/>
      <w:lang w:val="en-US"/>
    </w:rPr>
  </w:style>
  <w:style w:type="character" w:customStyle="1" w:styleId="CorpsdetexteCar">
    <w:name w:val="Corps de texte Car"/>
    <w:basedOn w:val="Policepardfaut"/>
    <w:link w:val="Corpsdetexte"/>
    <w:semiHidden/>
    <w:rsid w:val="00080960"/>
    <w:rPr>
      <w:rFonts w:ascii="Times New Roman" w:eastAsia="Andale Sans UI" w:hAnsi="Times New Roman" w:cs="Times New Roman"/>
      <w:noProof/>
      <w:kern w:val="1"/>
      <w:sz w:val="24"/>
      <w:szCs w:val="24"/>
      <w:lang w:val="en-US"/>
    </w:rPr>
  </w:style>
  <w:style w:type="paragraph" w:styleId="Paragraphedeliste">
    <w:name w:val="List Paragraph"/>
    <w:basedOn w:val="Normal"/>
    <w:uiPriority w:val="34"/>
    <w:qFormat/>
    <w:rsid w:val="00080960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ndale Sans UI" w:hAnsi="Times New Roman" w:cs="Times New Roman"/>
      <w:noProof/>
      <w:kern w:val="1"/>
      <w:sz w:val="24"/>
      <w:szCs w:val="24"/>
      <w:lang w:val="en-US"/>
    </w:rPr>
  </w:style>
  <w:style w:type="paragraph" w:customStyle="1" w:styleId="Sangra2detindependiente1">
    <w:name w:val="Sangría 2 de t. independiente1"/>
    <w:basedOn w:val="Normal"/>
    <w:rsid w:val="00080960"/>
    <w:pPr>
      <w:widowControl w:val="0"/>
      <w:suppressAutoHyphens/>
      <w:spacing w:after="0" w:line="240" w:lineRule="auto"/>
      <w:ind w:left="1080"/>
    </w:pPr>
    <w:rPr>
      <w:rFonts w:ascii="Times New Roman" w:eastAsia="Andale Sans UI" w:hAnsi="Times New Roman" w:cs="Times New Roman"/>
      <w:noProof/>
      <w:kern w:val="1"/>
      <w:sz w:val="24"/>
      <w:szCs w:val="24"/>
      <w:lang w:val="en-US"/>
    </w:rPr>
  </w:style>
  <w:style w:type="paragraph" w:customStyle="1" w:styleId="Sangra3detindependiente1">
    <w:name w:val="Sangría 3 de t. independiente1"/>
    <w:basedOn w:val="Normal"/>
    <w:rsid w:val="00080960"/>
    <w:pPr>
      <w:widowControl w:val="0"/>
      <w:suppressAutoHyphens/>
      <w:spacing w:after="0" w:line="240" w:lineRule="auto"/>
      <w:ind w:left="360"/>
    </w:pPr>
    <w:rPr>
      <w:rFonts w:ascii="Times New Roman" w:eastAsia="Andale Sans UI" w:hAnsi="Times New Roman" w:cs="Times New Roman"/>
      <w:noProof/>
      <w:kern w:val="1"/>
      <w:sz w:val="24"/>
      <w:szCs w:val="24"/>
      <w:lang w:val="en-US"/>
    </w:rPr>
  </w:style>
  <w:style w:type="paragraph" w:styleId="Pieddepage">
    <w:name w:val="footer"/>
    <w:basedOn w:val="Normal"/>
    <w:link w:val="PieddepageCar"/>
    <w:rsid w:val="00D5516E"/>
    <w:pPr>
      <w:tabs>
        <w:tab w:val="center" w:pos="4153"/>
        <w:tab w:val="right" w:pos="8306"/>
      </w:tabs>
      <w:suppressAutoHyphens/>
      <w:spacing w:after="0" w:line="240" w:lineRule="auto"/>
    </w:pPr>
    <w:rPr>
      <w:rFonts w:ascii="Verdana" w:eastAsia="Times New Roman" w:hAnsi="Verdana" w:cs="Verdana"/>
      <w:kern w:val="1"/>
      <w:sz w:val="18"/>
      <w:szCs w:val="18"/>
      <w:lang w:val="fr-FR" w:eastAsia="ar-SA"/>
    </w:rPr>
  </w:style>
  <w:style w:type="character" w:customStyle="1" w:styleId="PieddepageCar">
    <w:name w:val="Pied de page Car"/>
    <w:basedOn w:val="Policepardfaut"/>
    <w:link w:val="Pieddepage"/>
    <w:rsid w:val="00D5516E"/>
    <w:rPr>
      <w:rFonts w:ascii="Verdana" w:eastAsia="Times New Roman" w:hAnsi="Verdana" w:cs="Verdana"/>
      <w:kern w:val="1"/>
      <w:sz w:val="18"/>
      <w:szCs w:val="18"/>
      <w:lang w:val="fr-FR" w:eastAsia="ar-SA"/>
    </w:rPr>
  </w:style>
  <w:style w:type="character" w:styleId="Lienhypertexte">
    <w:name w:val="Hyperlink"/>
    <w:basedOn w:val="Policepardfaut"/>
    <w:rsid w:val="00D551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79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80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32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61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8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4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7509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</w:divsChild>
    </w:div>
    <w:div w:id="284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721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</w:divsChild>
    </w:div>
    <w:div w:id="8030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347528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</w:divsChild>
    </w:div>
    <w:div w:id="9291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3839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</w:divsChild>
    </w:div>
    <w:div w:id="9460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23443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-grenoble.fr/ecole/bizanet.grenoble/v2/" TargetMode="External"/><Relationship Id="rId5" Type="http://schemas.openxmlformats.org/officeDocument/2006/relationships/hyperlink" Target="mailto:ce.0382286d@ac-grenoble.fr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4083</TotalTime>
  <Pages>1</Pages>
  <Words>3005</Words>
  <Characters>16533</Characters>
  <Application>Microsoft Office Word</Application>
  <DocSecurity>0</DocSecurity>
  <Lines>137</Lines>
  <Paragraphs>38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Montse Casanellas</dc:creator>
  <cp:lastModifiedBy>directeur</cp:lastModifiedBy>
  <cp:revision>7</cp:revision>
  <cp:lastPrinted>2014-01-27T08:38:00Z</cp:lastPrinted>
  <dcterms:created xsi:type="dcterms:W3CDTF">2014-01-10T11:09:00Z</dcterms:created>
  <dcterms:modified xsi:type="dcterms:W3CDTF">2014-01-27T08:45:00Z</dcterms:modified>
</cp:coreProperties>
</file>